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131791D1" w:rsidR="006B690C" w:rsidRDefault="00E72798" w:rsidP="009C4658">
      <w:pPr>
        <w:tabs>
          <w:tab w:val="left" w:pos="6237"/>
        </w:tabs>
        <w:jc w:val="right"/>
      </w:pPr>
      <w:r>
        <w:t xml:space="preserve">juhataja </w:t>
      </w:r>
      <w:r w:rsidR="00054748" w:rsidRPr="00B24131">
        <w:t xml:space="preserve">käskkirjaga </w:t>
      </w:r>
      <w:r w:rsidR="00B4104B" w:rsidRPr="00B24131">
        <w:t>1-47</w:t>
      </w:r>
      <w:r w:rsidR="009B60B4">
        <w:t>.271</w:t>
      </w:r>
      <w:r w:rsidR="008B2EBF">
        <w:t>2</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7FE17010"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bookmarkStart w:id="0" w:name="_Hlk121213637"/>
      <w:r w:rsidR="0050243E" w:rsidRPr="0050243E">
        <w:rPr>
          <w:bCs/>
        </w:rPr>
        <w:t>Sillakase tee ja Rabametsa tee</w:t>
      </w:r>
      <w:r w:rsidR="00DE76D4" w:rsidRPr="00DE76D4">
        <w:rPr>
          <w:bCs/>
        </w:rPr>
        <w:t xml:space="preserve"> rekonstrueerimine</w:t>
      </w:r>
      <w:bookmarkEnd w:id="0"/>
    </w:p>
    <w:p w14:paraId="4CE4C9BA" w14:textId="15008D24" w:rsidR="00C62AB9" w:rsidRPr="00C62AB9" w:rsidRDefault="00A91140">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0C3E63">
        <w:rPr>
          <w:bCs/>
        </w:rPr>
        <w:t>259269</w:t>
      </w:r>
    </w:p>
    <w:p w14:paraId="21729C8F" w14:textId="069504B6"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F3113A" w:rsidRPr="00F3113A">
        <w:t>teetööd 45233140-2</w:t>
      </w:r>
    </w:p>
    <w:p w14:paraId="44ECE8EC" w14:textId="77777777" w:rsidR="000C4D34" w:rsidRDefault="000C4D34">
      <w:pPr>
        <w:pStyle w:val="Loendilik"/>
        <w:numPr>
          <w:ilvl w:val="1"/>
          <w:numId w:val="3"/>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37329B26" w:rsidR="00EE0A35" w:rsidRPr="004203A7" w:rsidRDefault="00CD4BFE" w:rsidP="00E0634C">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on </w:t>
      </w:r>
      <w:r w:rsidR="008F7387">
        <w:rPr>
          <w:bCs/>
        </w:rPr>
        <w:t>hanke</w:t>
      </w:r>
      <w:r w:rsidR="00EE0A35" w:rsidRPr="00CD4BFE">
        <w:rPr>
          <w:bCs/>
        </w:rPr>
        <w:t xml:space="preserve">lepingu sõlmimine </w:t>
      </w:r>
      <w:bookmarkStart w:id="1" w:name="_Hlk120101466"/>
      <w:bookmarkStart w:id="2" w:name="_Hlk120001266"/>
      <w:bookmarkStart w:id="3" w:name="_Hlk120089422"/>
      <w:bookmarkStart w:id="4" w:name="_Hlk88828121"/>
      <w:bookmarkStart w:id="5" w:name="_Hlk89071415"/>
      <w:bookmarkStart w:id="6" w:name="_Hlk95378695"/>
      <w:bookmarkStart w:id="7" w:name="_Hlk89863742"/>
      <w:bookmarkStart w:id="8" w:name="_Hlk120001843"/>
      <w:bookmarkStart w:id="9" w:name="_Hlk120100095"/>
      <w:bookmarkStart w:id="10" w:name="_Hlk121230772"/>
      <w:r w:rsidR="0050243E">
        <w:rPr>
          <w:bCs/>
        </w:rPr>
        <w:t>Sillakase</w:t>
      </w:r>
      <w:r w:rsidR="00DE76D4">
        <w:rPr>
          <w:bCs/>
        </w:rPr>
        <w:t xml:space="preserve"> tee (</w:t>
      </w:r>
      <w:r w:rsidR="0050243E">
        <w:rPr>
          <w:bCs/>
        </w:rPr>
        <w:t>2,</w:t>
      </w:r>
      <w:r w:rsidR="00412FBE">
        <w:rPr>
          <w:bCs/>
        </w:rPr>
        <w:t>35</w:t>
      </w:r>
      <w:r w:rsidR="0050243E">
        <w:rPr>
          <w:bCs/>
        </w:rPr>
        <w:t>1</w:t>
      </w:r>
      <w:r w:rsidR="00DE76D4">
        <w:rPr>
          <w:bCs/>
        </w:rPr>
        <w:t xml:space="preserve"> km) </w:t>
      </w:r>
      <w:bookmarkEnd w:id="1"/>
      <w:bookmarkEnd w:id="2"/>
      <w:r w:rsidR="00164C75">
        <w:rPr>
          <w:rFonts w:eastAsia="Calibri"/>
          <w:bCs/>
          <w:lang w:eastAsia="en-US"/>
        </w:rPr>
        <w:t xml:space="preserve">ja </w:t>
      </w:r>
      <w:bookmarkStart w:id="11" w:name="_Hlk120101515"/>
      <w:r w:rsidR="0050243E">
        <w:rPr>
          <w:rFonts w:eastAsia="Calibri"/>
          <w:bCs/>
          <w:lang w:eastAsia="en-US"/>
        </w:rPr>
        <w:t xml:space="preserve">Rabametsa </w:t>
      </w:r>
      <w:r w:rsidR="00164C75" w:rsidRPr="00164C75">
        <w:rPr>
          <w:rFonts w:eastAsia="Calibri"/>
          <w:bCs/>
          <w:lang w:eastAsia="en-US"/>
        </w:rPr>
        <w:t>tee</w:t>
      </w:r>
      <w:bookmarkEnd w:id="3"/>
      <w:bookmarkEnd w:id="11"/>
      <w:r w:rsidR="00DE76D4">
        <w:rPr>
          <w:rFonts w:eastAsia="Calibri"/>
          <w:bCs/>
          <w:lang w:eastAsia="en-US"/>
        </w:rPr>
        <w:t xml:space="preserve"> (</w:t>
      </w:r>
      <w:r w:rsidR="0050243E">
        <w:rPr>
          <w:rFonts w:eastAsia="Calibri"/>
          <w:bCs/>
          <w:lang w:eastAsia="en-US"/>
        </w:rPr>
        <w:t>3,3</w:t>
      </w:r>
      <w:r w:rsidR="00412FBE">
        <w:rPr>
          <w:rFonts w:eastAsia="Calibri"/>
          <w:bCs/>
          <w:lang w:eastAsia="en-US"/>
        </w:rPr>
        <w:t>1</w:t>
      </w:r>
      <w:r w:rsidR="0050243E">
        <w:rPr>
          <w:rFonts w:eastAsia="Calibri"/>
          <w:bCs/>
          <w:lang w:eastAsia="en-US"/>
        </w:rPr>
        <w:t>4</w:t>
      </w:r>
      <w:r w:rsidR="00DE76D4">
        <w:rPr>
          <w:rFonts w:eastAsia="Calibri"/>
          <w:bCs/>
          <w:lang w:eastAsia="en-US"/>
        </w:rPr>
        <w:t xml:space="preserve"> km)</w:t>
      </w:r>
      <w:r w:rsidR="00E0634C">
        <w:rPr>
          <w:rFonts w:eastAsia="Calibri"/>
          <w:bCs/>
          <w:lang w:eastAsia="en-US"/>
        </w:rPr>
        <w:t xml:space="preserve">, </w:t>
      </w:r>
      <w:r w:rsidR="00EE0A35" w:rsidRPr="004D60C9">
        <w:rPr>
          <w:bCs/>
        </w:rPr>
        <w:t>mis asu</w:t>
      </w:r>
      <w:r w:rsidR="00EE0A35">
        <w:rPr>
          <w:bCs/>
        </w:rPr>
        <w:t>vad</w:t>
      </w:r>
      <w:r w:rsidR="00EE0A35" w:rsidRPr="004D60C9">
        <w:rPr>
          <w:bCs/>
        </w:rPr>
        <w:t xml:space="preserve"> </w:t>
      </w:r>
      <w:bookmarkEnd w:id="4"/>
      <w:bookmarkEnd w:id="5"/>
      <w:r w:rsidR="0050243E">
        <w:rPr>
          <w:bCs/>
        </w:rPr>
        <w:t>Lääne</w:t>
      </w:r>
      <w:r w:rsidR="00EE0A35">
        <w:rPr>
          <w:bCs/>
        </w:rPr>
        <w:t xml:space="preserve"> </w:t>
      </w:r>
      <w:r w:rsidR="00EE0A35" w:rsidRPr="009C3FC0">
        <w:rPr>
          <w:bCs/>
        </w:rPr>
        <w:t>maa</w:t>
      </w:r>
      <w:r w:rsidR="00EE0A35">
        <w:rPr>
          <w:bCs/>
        </w:rPr>
        <w:t>konnas</w:t>
      </w:r>
      <w:r w:rsidR="00EE0A35" w:rsidRPr="009C3FC0">
        <w:rPr>
          <w:bCs/>
        </w:rPr>
        <w:t xml:space="preserve">, </w:t>
      </w:r>
      <w:r w:rsidR="0050243E">
        <w:rPr>
          <w:bCs/>
        </w:rPr>
        <w:t>Lääne-Nigula</w:t>
      </w:r>
      <w:r w:rsidR="00DE76D4">
        <w:rPr>
          <w:bCs/>
        </w:rPr>
        <w:t xml:space="preserve"> </w:t>
      </w:r>
      <w:r w:rsidR="00EE0A35" w:rsidRPr="009C3FC0">
        <w:rPr>
          <w:bCs/>
        </w:rPr>
        <w:t>val</w:t>
      </w:r>
      <w:r w:rsidR="00EE0A35">
        <w:rPr>
          <w:bCs/>
        </w:rPr>
        <w:t>las</w:t>
      </w:r>
      <w:r w:rsidR="00EE0A35" w:rsidRPr="009C3FC0">
        <w:rPr>
          <w:bCs/>
        </w:rPr>
        <w:t xml:space="preserve">, </w:t>
      </w:r>
      <w:bookmarkEnd w:id="6"/>
      <w:bookmarkEnd w:id="7"/>
      <w:r w:rsidR="0050243E">
        <w:rPr>
          <w:bCs/>
        </w:rPr>
        <w:t>Silla</w:t>
      </w:r>
      <w:r w:rsidR="00DE76D4">
        <w:rPr>
          <w:bCs/>
        </w:rPr>
        <w:t xml:space="preserve"> </w:t>
      </w:r>
      <w:r w:rsidR="00EE0A35">
        <w:rPr>
          <w:bCs/>
        </w:rPr>
        <w:t>külas</w:t>
      </w:r>
      <w:bookmarkEnd w:id="8"/>
      <w:bookmarkEnd w:id="9"/>
      <w:bookmarkEnd w:id="10"/>
      <w:r w:rsidR="003074D4">
        <w:rPr>
          <w:bCs/>
        </w:rPr>
        <w:t>,</w:t>
      </w:r>
      <w:r w:rsidR="0050243E">
        <w:rPr>
          <w:bCs/>
        </w:rPr>
        <w:t xml:space="preserve"> </w:t>
      </w:r>
      <w:r w:rsidR="00164C75">
        <w:rPr>
          <w:bCs/>
        </w:rPr>
        <w:t>rekonstrueerimi</w:t>
      </w:r>
      <w:r w:rsidR="00EE0A35">
        <w:rPr>
          <w:bCs/>
        </w:rPr>
        <w:t>s</w:t>
      </w:r>
      <w:r w:rsidR="00EE0A35" w:rsidRPr="00CD4BFE">
        <w:rPr>
          <w:bCs/>
        </w:rPr>
        <w:t>tööde teostamiseks.</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519F12B2" w:rsidR="00CD4BFE" w:rsidRDefault="00EE0A35" w:rsidP="003D102E">
      <w:pPr>
        <w:tabs>
          <w:tab w:val="left" w:pos="567"/>
        </w:tabs>
        <w:suppressAutoHyphens w:val="0"/>
        <w:autoSpaceDE w:val="0"/>
        <w:autoSpaceDN w:val="0"/>
        <w:adjustRightInd w:val="0"/>
        <w:jc w:val="both"/>
        <w:rPr>
          <w:color w:val="000000"/>
        </w:rPr>
      </w:pPr>
      <w:r>
        <w:rPr>
          <w:color w:val="000000"/>
        </w:rPr>
        <w:lastRenderedPageBreak/>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12" w:name="_Hlk120001202"/>
      <w:r w:rsidR="0050243E">
        <w:rPr>
          <w:b/>
          <w:bCs/>
        </w:rPr>
        <w:t>Hetver</w:t>
      </w:r>
      <w:r w:rsidR="000C2A4B">
        <w:rPr>
          <w:b/>
          <w:bCs/>
        </w:rPr>
        <w:t xml:space="preserve"> OÜ</w:t>
      </w:r>
      <w:r w:rsidRPr="00230643">
        <w:t xml:space="preserve"> poolt koostatud „</w:t>
      </w:r>
      <w:r w:rsidR="0050243E" w:rsidRPr="0050243E">
        <w:rPr>
          <w:bCs/>
        </w:rPr>
        <w:t>Sillakase ja Rabametsa tee</w:t>
      </w:r>
      <w:r w:rsidR="0050243E">
        <w:rPr>
          <w:bCs/>
        </w:rPr>
        <w:t xml:space="preserve"> </w:t>
      </w:r>
      <w:r w:rsidR="003D102E" w:rsidRPr="003D102E">
        <w:rPr>
          <w:bCs/>
        </w:rPr>
        <w:t>rek</w:t>
      </w:r>
      <w:r w:rsidR="0050243E">
        <w:rPr>
          <w:bCs/>
        </w:rPr>
        <w:t xml:space="preserve"> 2019</w:t>
      </w:r>
      <w:r w:rsidRPr="00230643">
        <w:t>“</w:t>
      </w:r>
      <w:bookmarkEnd w:id="12"/>
      <w:r>
        <w:rPr>
          <w:color w:val="000000"/>
        </w:rPr>
        <w:t xml:space="preserve"> (Lisa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15C5B5EC"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292DAA" w:rsidRPr="00F16DA6">
        <w:t xml:space="preserve">Ülo Lindjärv tel: 505 0744; e-post </w:t>
      </w:r>
      <w:hyperlink r:id="rId9" w:history="1">
        <w:r w:rsidR="00292DAA" w:rsidRPr="00F16DA6">
          <w:rPr>
            <w:rStyle w:val="Hperlink"/>
          </w:rPr>
          <w:t>ulo.lindjarv@rmk.ee</w:t>
        </w:r>
      </w:hyperlink>
      <w:r w:rsidR="00655430">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36EE63A4" w:rsidR="00790542"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w:t>
      </w:r>
      <w:r w:rsidR="003171C6">
        <w:t>1</w:t>
      </w:r>
      <w:r w:rsidR="00D711C6">
        <w:t>0.202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w:t>
      </w:r>
      <w:r w:rsidR="003171C6">
        <w:t>2</w:t>
      </w:r>
      <w:r w:rsidR="00D711C6">
        <w:t>.202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5A0A347E" w:rsidR="00907E2A" w:rsidRDefault="00CD4BFE" w:rsidP="00CD4BFE">
      <w:pPr>
        <w:tabs>
          <w:tab w:val="left" w:pos="567"/>
          <w:tab w:val="right" w:pos="9071"/>
        </w:tabs>
        <w:jc w:val="both"/>
      </w:pPr>
      <w:r>
        <w:t>4.</w:t>
      </w:r>
      <w:r w:rsidR="00332044">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3172601B" w:rsidR="00CD4BFE" w:rsidRDefault="00CD4BFE" w:rsidP="00CD4BFE">
      <w:pPr>
        <w:tabs>
          <w:tab w:val="left" w:pos="567"/>
        </w:tabs>
        <w:jc w:val="both"/>
      </w:pPr>
      <w:r>
        <w:t>4.</w:t>
      </w:r>
      <w:r w:rsidR="00332044">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63782152" w14:textId="0E812DF0" w:rsidR="00543AC5" w:rsidRDefault="00664C0C" w:rsidP="00664C0C">
      <w:pPr>
        <w:jc w:val="both"/>
      </w:pPr>
      <w:r>
        <w:t xml:space="preserve">5.1. </w:t>
      </w:r>
      <w:r w:rsidR="00465B96" w:rsidRPr="00465B96">
        <w:t>Pakkuja peab esitama RHS § 90 ko</w:t>
      </w:r>
      <w:r w:rsidR="009C5E36">
        <w:t xml:space="preserve">hase pakkumuse tagatise </w:t>
      </w:r>
      <w:r w:rsidR="009C5E36" w:rsidRPr="00543AC5">
        <w:rPr>
          <w:b/>
          <w:bCs/>
        </w:rPr>
        <w:t xml:space="preserve">summas </w:t>
      </w:r>
      <w:r w:rsidR="00543AC5" w:rsidRPr="00543AC5">
        <w:rPr>
          <w:b/>
          <w:bCs/>
        </w:rPr>
        <w:t>2</w:t>
      </w:r>
      <w:r w:rsidR="0044438F" w:rsidRPr="00543AC5">
        <w:rPr>
          <w:b/>
          <w:bCs/>
        </w:rPr>
        <w:t>0</w:t>
      </w:r>
      <w:r w:rsidR="00465B96" w:rsidRPr="00543AC5">
        <w:rPr>
          <w:b/>
          <w:bCs/>
        </w:rPr>
        <w:t xml:space="preserve">00 </w:t>
      </w:r>
      <w:r w:rsidR="00543AC5" w:rsidRPr="00543AC5">
        <w:rPr>
          <w:b/>
          <w:bCs/>
        </w:rPr>
        <w:t>eurot</w:t>
      </w:r>
      <w:r w:rsidR="00465B96" w:rsidRPr="00465B96">
        <w:t xml:space="preserve">, kas:  </w:t>
      </w:r>
    </w:p>
    <w:p w14:paraId="75653262" w14:textId="0B3AA27C" w:rsidR="00664C0C" w:rsidRDefault="00664C0C" w:rsidP="00664C0C">
      <w:pPr>
        <w:jc w:val="both"/>
      </w:pP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50243E" w:rsidRPr="0050243E">
        <w:rPr>
          <w:bCs/>
          <w:i/>
        </w:rPr>
        <w:t>Sillakase tee ja Rabametsa tee</w:t>
      </w:r>
      <w:r w:rsidR="003D102E" w:rsidRPr="003D102E">
        <w:rPr>
          <w:bCs/>
          <w:i/>
        </w:rPr>
        <w:t xml:space="preserve"> 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e</w:t>
      </w:r>
      <w:r>
        <w:t>RHR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ise koopiana koos pakkumusega e</w:t>
      </w:r>
      <w:r>
        <w:t xml:space="preserve">RHR süsteemi kaudu koos kinnitusega, et originaaldokument on hankijale esitatud. Originaaldokument tuleb esitada </w:t>
      </w:r>
      <w:r>
        <w:lastRenderedPageBreak/>
        <w:t>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4D33C039" w14:textId="4B78C289" w:rsidR="007E11D1" w:rsidRPr="00AF5C11" w:rsidRDefault="00412FBE" w:rsidP="007E11D1">
      <w:pPr>
        <w:suppressAutoHyphens w:val="0"/>
        <w:autoSpaceDE w:val="0"/>
        <w:autoSpaceDN w:val="0"/>
        <w:adjustRightInd w:val="0"/>
        <w:jc w:val="both"/>
        <w:rPr>
          <w:rFonts w:eastAsia="Calibri"/>
          <w:bCs/>
          <w:lang w:eastAsia="en-US"/>
        </w:rPr>
      </w:pPr>
      <w:r w:rsidRPr="00AF5C11">
        <w:rPr>
          <w:rFonts w:eastAsia="Calibri"/>
          <w:bCs/>
          <w:lang w:eastAsia="en-US"/>
        </w:rPr>
        <w:t>Sillakase tee (2,351 km) ja Rabametsa tee (3,314 km) asuvad Lääne maakonnas, Lääne-Nigula vallas, Silla külas</w:t>
      </w:r>
      <w:r w:rsidR="00AF5C11" w:rsidRPr="00AF5C11">
        <w:t xml:space="preserve"> </w:t>
      </w:r>
      <w:r w:rsidR="00AF5C11" w:rsidRPr="00AF5C11">
        <w:rPr>
          <w:rFonts w:eastAsia="Calibri"/>
          <w:bCs/>
          <w:lang w:eastAsia="en-US"/>
        </w:rPr>
        <w:t>RMK kinnistul 34202:001:0301. Osa Sillakase rekonstrueeritavast ja ehitatavast teest asub RMK kinnistul 34202:001:0428 ja eramaade kinnistutel 34202:001:0096, 34202:001:0127, 34202:001:2180.</w:t>
      </w:r>
    </w:p>
    <w:p w14:paraId="31E52701" w14:textId="7F0EF285" w:rsidR="005A12C0" w:rsidRPr="00AF5C11" w:rsidRDefault="00507251" w:rsidP="0083030C">
      <w:pPr>
        <w:suppressAutoHyphens w:val="0"/>
        <w:autoSpaceDE w:val="0"/>
        <w:autoSpaceDN w:val="0"/>
        <w:adjustRightInd w:val="0"/>
        <w:jc w:val="both"/>
        <w:rPr>
          <w:lang w:eastAsia="et-EE"/>
        </w:rPr>
      </w:pPr>
      <w:r w:rsidRPr="00AF5C11">
        <w:rPr>
          <w:lang w:eastAsia="et-EE"/>
        </w:rPr>
        <w:t xml:space="preserve">Vajalikud raietööd on RMK poolt </w:t>
      </w:r>
      <w:r w:rsidR="000E129C" w:rsidRPr="00AF5C11">
        <w:rPr>
          <w:lang w:eastAsia="et-EE"/>
        </w:rPr>
        <w:t xml:space="preserve">lepingu sõlmimise ajaks enamuses osas </w:t>
      </w:r>
      <w:r w:rsidRPr="00AF5C11">
        <w:rPr>
          <w:lang w:eastAsia="et-EE"/>
        </w:rPr>
        <w:t>tehtud</w:t>
      </w:r>
      <w:r w:rsidR="00D40D58" w:rsidRPr="00AF5C11">
        <w:rPr>
          <w:lang w:eastAsia="et-EE"/>
        </w:rPr>
        <w:t>.</w:t>
      </w:r>
      <w:r w:rsidR="0028711C" w:rsidRPr="00AF5C11">
        <w:rPr>
          <w:lang w:eastAsia="et-EE"/>
        </w:rPr>
        <w:t xml:space="preserve"> </w:t>
      </w:r>
      <w:r w:rsidR="001049B5" w:rsidRPr="00AF5C11">
        <w:rPr>
          <w:lang w:eastAsia="et-EE"/>
        </w:rPr>
        <w:t xml:space="preserve">RMK raie järgselt võib olla jäänud objektidele üksikuid raiumata ja kokkuvedamata puid, mis vajavad täiendavat raiet. Raie käigus tuleb teha raiutavatest puudest etteantud sortimenti, see kokku vedada ja ladustada etteantud kohta. Tasustatakse raie tööd hankes küsitud ühikuhindades kokkuveetud ja ladustatud materjali mahu järgi. Raiutud metsamaterjali ei või jätta kokkuvedamata metsa, see tuleb kokkuvedada ja ladustada etteantud kohta. Lisaks on jäänud raiutud trassidel 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ja see tasustatakse vastavalt pakkumises toodud raie ja kokkuveo hinnale. </w:t>
      </w:r>
    </w:p>
    <w:p w14:paraId="3F162582" w14:textId="3B6724F1" w:rsidR="007F44C5" w:rsidRDefault="009166AD" w:rsidP="00BC03AC">
      <w:pPr>
        <w:suppressAutoHyphens w:val="0"/>
        <w:autoSpaceDE w:val="0"/>
        <w:autoSpaceDN w:val="0"/>
        <w:adjustRightInd w:val="0"/>
        <w:jc w:val="both"/>
      </w:pPr>
      <w:r w:rsidRPr="00AF5C11">
        <w:rPr>
          <w:bCs/>
        </w:rPr>
        <w:t>Edasi tuleb teostada kändude juurimine</w:t>
      </w:r>
      <w:r w:rsidR="003963A3" w:rsidRPr="00AF5C11">
        <w:rPr>
          <w:bCs/>
        </w:rPr>
        <w:t xml:space="preserve"> </w:t>
      </w:r>
      <w:r w:rsidR="00E97944" w:rsidRPr="00AF5C11">
        <w:rPr>
          <w:bCs/>
        </w:rPr>
        <w:t>(</w:t>
      </w:r>
      <w:r w:rsidR="00AF5C11" w:rsidRPr="00AF5C11">
        <w:rPr>
          <w:bCs/>
        </w:rPr>
        <w:t>1,96</w:t>
      </w:r>
      <w:r w:rsidR="007E11D1" w:rsidRPr="00AF5C11">
        <w:rPr>
          <w:bCs/>
        </w:rPr>
        <w:t xml:space="preserve"> ha</w:t>
      </w:r>
      <w:r w:rsidR="003963A3" w:rsidRPr="00AF5C11">
        <w:rPr>
          <w:bCs/>
        </w:rPr>
        <w:t>)</w:t>
      </w:r>
      <w:r w:rsidR="00AF5C11" w:rsidRPr="00AF5C11">
        <w:rPr>
          <w:bCs/>
        </w:rPr>
        <w:t xml:space="preserve"> ja kändude freesimine (5,36 km)</w:t>
      </w:r>
      <w:r w:rsidR="00040158" w:rsidRPr="00AF5C11">
        <w:rPr>
          <w:bCs/>
        </w:rPr>
        <w:t xml:space="preserve">. </w:t>
      </w:r>
      <w:r w:rsidR="007733AF" w:rsidRPr="00AF5C11">
        <w:rPr>
          <w:bCs/>
        </w:rPr>
        <w:t xml:space="preserve">Kännud juuritakse kogu trasside ulatuses sealt, kus kasvab tihe võsa ja peenmets ning mets. </w:t>
      </w:r>
      <w:r w:rsidR="00D34133" w:rsidRPr="00AF5C11">
        <w:rPr>
          <w:bCs/>
        </w:rPr>
        <w:t xml:space="preserve">Võsaga kaetud aladel töödeldakse kraavi nõlva võimalusel freesimise teel. 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AF5C11">
        <w:rPr>
          <w:bCs/>
        </w:rPr>
        <w:t>Juuritud känn</w:t>
      </w:r>
      <w:r w:rsidR="00330E2F" w:rsidRPr="00AF5C11">
        <w:rPr>
          <w:bCs/>
        </w:rPr>
        <w:t>ud ja väljatulnud kivid</w:t>
      </w:r>
      <w:r w:rsidR="00BC2995" w:rsidRPr="00AF5C11">
        <w:rPr>
          <w:bCs/>
        </w:rPr>
        <w:t xml:space="preserve"> </w:t>
      </w:r>
      <w:r w:rsidR="00330E2F" w:rsidRPr="00AF5C11">
        <w:rPr>
          <w:bCs/>
        </w:rPr>
        <w:t>tuleb paigutada trassi äärde nii, et ei tekiks katkematut valli, vahe tuleb jätta iga 25m tagant.</w:t>
      </w:r>
      <w:r w:rsidR="00CA6293" w:rsidRPr="00AF5C11">
        <w:rPr>
          <w:bCs/>
        </w:rPr>
        <w:t xml:space="preserve"> Sette võib paigutada ka olemasoleva mulde taha, kuid see peab jääma sellest madalamale. </w:t>
      </w:r>
      <w:r w:rsidR="00BC03AC" w:rsidRPr="00AF5C11">
        <w:rPr>
          <w:bCs/>
        </w:rPr>
        <w:t>Kraavitrasside mulded tuleb tasandada siledaks, liiklust võimaldavaks muldeks.</w:t>
      </w:r>
      <w:r w:rsidRPr="00AF5C11">
        <w:rPr>
          <w:bCs/>
        </w:rPr>
        <w:t xml:space="preserve"> Kivide, kändude ja puidu asetamine kraavide mulletesse on keelatud. </w:t>
      </w:r>
      <w:r w:rsidR="00D34133" w:rsidRPr="00AF5C11">
        <w:rPr>
          <w:bCs/>
        </w:rPr>
        <w:t xml:space="preserve">Kraavitrasside mulded tuleb tasandada siledaks, liiklust võimaldavaks muldeks. Muldel kolme meetrise latiga mõõtes ei tohi lati alla jääda vahet (pilu) mis on üle 10sm. Samuti ei või tasandamise järgselt jääda kraavi nõlva ja mulde vahele loodusliku astangut. Tasandatud mulle tuleb viia ühtlaselt kokku kraavi mulde poolse nõlvaga (see on oluline hilisema eraldi buldooseriga mullete tasandamise korral). </w:t>
      </w:r>
      <w:r w:rsidRPr="00AF5C11">
        <w:rPr>
          <w:bCs/>
        </w:rPr>
        <w:t>Kraavi teepoolsed perved peavad olema töödeldud tasemel, mis võimaldab mehhaniseeritud hooldust.</w:t>
      </w:r>
      <w:r w:rsidR="000B70FA" w:rsidRPr="00AF5C11">
        <w:t xml:space="preserve"> </w:t>
      </w:r>
    </w:p>
    <w:p w14:paraId="2821F6DC" w14:textId="0FB29DD4" w:rsidR="00AF5C11" w:rsidRDefault="00AF5C11" w:rsidP="00AF5C11">
      <w:pPr>
        <w:suppressAutoHyphens w:val="0"/>
        <w:autoSpaceDE w:val="0"/>
        <w:autoSpaceDN w:val="0"/>
        <w:adjustRightInd w:val="0"/>
        <w:jc w:val="both"/>
      </w:pPr>
      <w:r w:rsidRPr="00AF5C11">
        <w:rPr>
          <w:b/>
          <w:bCs/>
        </w:rPr>
        <w:t>Rabametsa tee</w:t>
      </w:r>
      <w:r w:rsidRPr="00AF5C11">
        <w:t xml:space="preserve"> </w:t>
      </w:r>
      <w:r>
        <w:t>(3,314 km)</w:t>
      </w:r>
      <w:r w:rsidRPr="00AF5C11">
        <w:t xml:space="preserve"> tee rekonstrueerimine algab Silla - Jädivere kõrvalmaanteelt nr. 16155 ja lõpeb ristumisel Sillakase teega (3420749).</w:t>
      </w:r>
      <w:r>
        <w:t xml:space="preserve"> </w:t>
      </w:r>
      <w:r w:rsidR="005B118B">
        <w:t>Teel on p</w:t>
      </w:r>
      <w:r w:rsidRPr="00AF5C11">
        <w:t>iketini 16 on valdavaks pinnaseks peenliiv ja saviliiv</w:t>
      </w:r>
      <w:r w:rsidR="005B118B">
        <w:t>, edasi te</w:t>
      </w:r>
      <w:r w:rsidRPr="00AF5C11">
        <w:t xml:space="preserve">e lõpuni on pinnaseks savi, esineb ka peenliiva. Huumuskihi paksus </w:t>
      </w:r>
      <w:r w:rsidRPr="00AF5C11">
        <w:lastRenderedPageBreak/>
        <w:t>on 20-25cm.</w:t>
      </w:r>
      <w:r>
        <w:t xml:space="preserve"> Rabametsa tee ääres on olemasolev teekraav praktiliselt kogu pikkuses tee vasakul äärel, mis rekonstrueeritakse või hooldatakse. Tee algusesse ca 145m pikkusel lõigus ehitatakse uued teekraavid, et ära juhtida ehitatava mahasõidukoha juurest pinnavesi. Pinnas veetakse ära. </w:t>
      </w:r>
      <w:r w:rsidR="005B118B">
        <w:t>U</w:t>
      </w:r>
      <w:r w:rsidR="005B118B" w:rsidRPr="005B118B">
        <w:t>ued kraavid kaevatakse sügavusega 0,5...1,8m, põhja laiusega 0,4m ja nõlvusega 1:1,75. Ehitatav nõva kaevatakse sügavusega 0,6m, põhja laiusega 0,4m ja nõlvusega 1:1,75. Olemasolevate kraavide parameetreid ei muudeta.</w:t>
      </w:r>
    </w:p>
    <w:p w14:paraId="525D8E14" w14:textId="5732E77C" w:rsidR="005B118B" w:rsidRDefault="005B118B" w:rsidP="00AF5C11">
      <w:pPr>
        <w:suppressAutoHyphens w:val="0"/>
        <w:autoSpaceDE w:val="0"/>
        <w:autoSpaceDN w:val="0"/>
        <w:adjustRightInd w:val="0"/>
        <w:jc w:val="both"/>
      </w:pPr>
      <w:r w:rsidRPr="005B118B">
        <w:t>Rabametsa tee ääres olevatel veejuhtmetel on 10, juurde tuleb ehitada 1 uus truup. Olemasolevatest truupidest  9 tk on plasttruubid ja 1 tk betoontruup. Betoontruup asendatakse plasttruubiga. Ühe plasttruubi torustik tuleb ehitada sügavamale. Kõikidele truupidele tuleb ehitada nõuetekohased otsakud.</w:t>
      </w:r>
    </w:p>
    <w:p w14:paraId="56E760EE" w14:textId="39CF15BF" w:rsidR="00A52AEB" w:rsidRDefault="00A52AEB" w:rsidP="00AF5C11">
      <w:pPr>
        <w:suppressAutoHyphens w:val="0"/>
        <w:autoSpaceDE w:val="0"/>
        <w:autoSpaceDN w:val="0"/>
        <w:adjustRightInd w:val="0"/>
        <w:jc w:val="both"/>
      </w:pPr>
      <w:r w:rsidRPr="00A52AEB">
        <w:t>Rabametsa teel kaevatakse greideri või buldooseriga olemasolevat tee kruuskatet madalamaks ja laiemaks, et mahutada ehitatav kruusa katend olemasolevale tee kattele ja laiendatavale muldele</w:t>
      </w:r>
      <w:r>
        <w:t xml:space="preserve">. </w:t>
      </w:r>
      <w:r w:rsidR="007825EE" w:rsidRPr="007825EE">
        <w:t>Uue kruuskatte ehitamiseks on vajalik osal teel ehitada laiemaks mullet (PK4...PK17+40, PK20...PK33). Uue katendi ehitamisele eelnevalt tuleb olemasolevat teekatendit koorida madalamaks kuni 15cm võrra. Kooritud kruusaga täita eelnevalt ära kooritud huumusega teeäärne riba.  Kui kooritud pinnasest ei jätku, tuleb lisaks vedada looduslikku kruusa</w:t>
      </w:r>
      <w:r w:rsidR="007825EE">
        <w:t xml:space="preserve"> (</w:t>
      </w:r>
      <w:r w:rsidR="007825EE" w:rsidRPr="007825EE">
        <w:t>filtr.m ≥0,5m/ööp</w:t>
      </w:r>
      <w:r w:rsidR="007825EE">
        <w:t>)</w:t>
      </w:r>
      <w:r w:rsidR="007825EE" w:rsidRPr="007825EE">
        <w:t>. Olemasolevat teekatendit kooritakse madalamaks mahus 1740 m³. Kooritavat materjali  kasutada mulde laiemaks ehitamiseks ja täitmiseks. Rajatud mulde laiend tuleb tihendada</w:t>
      </w:r>
      <w:r w:rsidR="007825EE">
        <w:t xml:space="preserve">. </w:t>
      </w:r>
      <w:r w:rsidRPr="00A52AEB">
        <w:t>Teekatte materjalina kasutatakse kandvas kihis sorteeritud kruusa</w:t>
      </w:r>
      <w:r>
        <w:t xml:space="preserve"> </w:t>
      </w:r>
      <w:r w:rsidRPr="00A52AEB">
        <w:t>(</w:t>
      </w:r>
      <w:r>
        <w:t>positsioon nr 4</w:t>
      </w:r>
      <w:r w:rsidRPr="00A52AEB">
        <w:t xml:space="preserve">) paksusega 25cm ja kulumiskihis purustatud kruusa, </w:t>
      </w:r>
      <w:r>
        <w:t>(positsioon nr 6)</w:t>
      </w:r>
      <w:r w:rsidRPr="00A52AEB">
        <w:t xml:space="preserve"> paksusega 10 cm. Kruuskate paigaldatakse geokomposiidile (PET või PP, Deklareeritud tõmbetugevus MD/CMD ≥50/50kN +geotekstiil 120g/m</w:t>
      </w:r>
      <w:r w:rsidRPr="00A52AEB">
        <w:rPr>
          <w:vertAlign w:val="superscript"/>
        </w:rPr>
        <w:t>2</w:t>
      </w:r>
      <w:r w:rsidRPr="00A52AEB">
        <w:t>). Tee kruuskatendi serva ja veejuhtme teepoolse serva vahele tuleb  jätta  0 – 0,5 m laiune, sõltuvalt lageda trassi laiusest</w:t>
      </w:r>
      <w:r w:rsidR="00CA1E36">
        <w:t xml:space="preserve"> </w:t>
      </w:r>
      <w:r w:rsidRPr="00A52AEB">
        <w:t>ja piiranguala piirist.</w:t>
      </w:r>
    </w:p>
    <w:p w14:paraId="0CE5C208" w14:textId="72ED3477" w:rsidR="005B118B" w:rsidRDefault="007825EE" w:rsidP="00AF5C11">
      <w:pPr>
        <w:suppressAutoHyphens w:val="0"/>
        <w:autoSpaceDE w:val="0"/>
        <w:autoSpaceDN w:val="0"/>
        <w:adjustRightInd w:val="0"/>
        <w:jc w:val="both"/>
      </w:pPr>
      <w:r w:rsidRPr="007825EE">
        <w:t>Tee lõppu ehitatakse ristumiskohta Sillakase teega   T kujuline ristumiskoht tüüp R-T. Teele ehitatakse 7 mahasõidukohta M3.</w:t>
      </w:r>
    </w:p>
    <w:p w14:paraId="7F0105EB" w14:textId="7871E2D8" w:rsidR="00AF5C11" w:rsidRDefault="00AF5C11" w:rsidP="005B118B">
      <w:pPr>
        <w:suppressAutoHyphens w:val="0"/>
        <w:autoSpaceDE w:val="0"/>
        <w:autoSpaceDN w:val="0"/>
        <w:adjustRightInd w:val="0"/>
        <w:jc w:val="both"/>
      </w:pPr>
      <w:r w:rsidRPr="00AF5C11">
        <w:rPr>
          <w:b/>
          <w:bCs/>
        </w:rPr>
        <w:t>Sillakase tee</w:t>
      </w:r>
      <w:r>
        <w:t xml:space="preserve"> (2,351 km) </w:t>
      </w:r>
      <w:r w:rsidR="005B118B">
        <w:t xml:space="preserve">tee rekonstrueerimine algab Rabametsa teega ristumiskohast ja lõpeb Kastemaa (34202:001:0127) kinnistul. Sillakase tee uue lõigu ehitamine algab Sillakase tee rekonstrueeritava osa lõpust ja kulgeb piki kraavi mullet. Tee lõpeb kvartali QM208 eralduste 2 ja 6 ning metsakvartali QM207 eralduste 18 ja 21 vahelisel kraavi muldel T kujulise tagasipööramise kohaga. Tee </w:t>
      </w:r>
      <w:r>
        <w:t>rekonstrueeritav lõik asub suhteliselt tasase reljeefiga maa-alal</w:t>
      </w:r>
      <w:r w:rsidR="005B118B">
        <w:t xml:space="preserve">, kus on pinnaseks </w:t>
      </w:r>
      <w:r>
        <w:t>savi ja liivsavi</w:t>
      </w:r>
      <w:r w:rsidR="005B118B">
        <w:t>, e</w:t>
      </w:r>
      <w:r>
        <w:t>hitatav lõik asub savi</w:t>
      </w:r>
      <w:r w:rsidR="005B118B">
        <w:t xml:space="preserve"> </w:t>
      </w:r>
      <w:r>
        <w:t xml:space="preserve">pinnasel. Sillakase tee rekonstrueeritava lõigu  ääres on teekraav kogu pikkuses tee vasakul äärel. Tee paremal äärel on olemasolevad teekraavi lõiguti. Tee äärde uusi teekraave ei </w:t>
      </w:r>
      <w:r w:rsidR="005B118B">
        <w:t>raja</w:t>
      </w:r>
      <w:r>
        <w:t>ta</w:t>
      </w:r>
      <w:r w:rsidR="005B118B">
        <w:t>.</w:t>
      </w:r>
      <w:r w:rsidR="005B118B" w:rsidRPr="005B118B">
        <w:t xml:space="preserve"> Sillakase tee ehitatava lõigu ääres on olemasolev teekraav lõiguti mõlemal pool olemasolevat tee mullet</w:t>
      </w:r>
      <w:r w:rsidR="005B118B">
        <w:t xml:space="preserve"> lisaks rajatakse ka</w:t>
      </w:r>
      <w:r w:rsidR="005B118B" w:rsidRPr="005B118B">
        <w:t xml:space="preserve"> uue</w:t>
      </w:r>
      <w:r w:rsidR="005B118B">
        <w:t>d</w:t>
      </w:r>
      <w:r w:rsidR="005B118B" w:rsidRPr="005B118B">
        <w:t xml:space="preserve"> teekraavi väljapoole piiranguala. </w:t>
      </w:r>
      <w:r w:rsidR="005B118B">
        <w:t>Kraavide 401 ja 402 põhja kallet tuleb suurendada ja äravoolukraavid tuleb puhastada 100m pikkusel lõigul allavoolu.</w:t>
      </w:r>
    </w:p>
    <w:p w14:paraId="44ACD74B" w14:textId="51CD3BBC" w:rsidR="00AF5C11" w:rsidRDefault="00A52AEB" w:rsidP="00A52AEB">
      <w:pPr>
        <w:suppressAutoHyphens w:val="0"/>
        <w:autoSpaceDE w:val="0"/>
        <w:autoSpaceDN w:val="0"/>
        <w:adjustRightInd w:val="0"/>
        <w:jc w:val="both"/>
      </w:pPr>
      <w:r>
        <w:t>Sillakase tee rekonstrueeritava lõigu äärsetel kraavidel asuvad truubid on plasttruubid. Ühe teealuse truubi torustik D30 asendatakse D50 läbimõõduga torustikuga, mis ehitatakse sügavamale. Kõikidele truupidele tuleb ehitada nõuetekohased otsakud. Sillakase tee ehitatava lõigu äärde jääb üks olemasolev plasttruup, mis ehitatakse sügavamale ja millele ehitatakse uued otsakud.</w:t>
      </w:r>
    </w:p>
    <w:p w14:paraId="49AA873A" w14:textId="4DD15845" w:rsidR="00AF5C11" w:rsidRDefault="00A52AEB" w:rsidP="00BC03AC">
      <w:pPr>
        <w:suppressAutoHyphens w:val="0"/>
        <w:autoSpaceDE w:val="0"/>
        <w:autoSpaceDN w:val="0"/>
        <w:adjustRightInd w:val="0"/>
        <w:jc w:val="both"/>
      </w:pPr>
      <w:r w:rsidRPr="00A52AEB">
        <w:t>Rekonstrueeritaval Sillakase teel kaevatakse greideri või buldooser</w:t>
      </w:r>
      <w:r>
        <w:t>iga</w:t>
      </w:r>
      <w:r w:rsidRPr="00A52AEB">
        <w:t xml:space="preserve"> olemasolevat tee kruuskatet lõiguti madalamaks ja laiemaks (PK0-PK10), et mahutada ehitatav kruuskatend olemasolevale tee kattele ja laien</w:t>
      </w:r>
      <w:r>
        <w:t>da</w:t>
      </w:r>
      <w:r w:rsidRPr="00A52AEB">
        <w:t>tavale muldele</w:t>
      </w:r>
      <w:r>
        <w:t>.</w:t>
      </w:r>
      <w:r w:rsidRPr="00A52AEB">
        <w:t xml:space="preserve"> </w:t>
      </w:r>
      <w:r w:rsidR="007825EE" w:rsidRPr="007825EE">
        <w:t xml:space="preserve">Tee uus kate ehitatakse valdavalt olemasolevale kruuskattele, mida tuleb tee algusosas koorida madalamaks ca 10cm (PK0...PK10). Analoogselt Rabametsa teele tuleb PK0...PK10 ehitada tee mullet laiemaks. Selleks tuleb paremalt tee äärelt koorida ca 1-2m laiuselt huumus. Kooritud ala täita teepinna koorimisel väljatud kruusaga ja juurde vedada looduslikku kruusa. Ehitatava kruuskatte </w:t>
      </w:r>
      <w:r w:rsidR="007825EE" w:rsidRPr="007825EE">
        <w:lastRenderedPageBreak/>
        <w:t>aluspinnas tuleb tihendada kogu laiuses ühesuguse nõuetekohase tihedusega.</w:t>
      </w:r>
      <w:r w:rsidR="007825EE">
        <w:t xml:space="preserve"> </w:t>
      </w:r>
      <w:r w:rsidRPr="00A52AEB">
        <w:t>Ehitataval  Sillakase teel mulde ehitamiseks tasandatakse kraavidest väljatav pinnas olemasolevale muldele, tihendatakse ja profileeritakse.</w:t>
      </w:r>
      <w:r w:rsidR="00CA1E36" w:rsidRPr="00CA1E36">
        <w:t xml:space="preserve"> </w:t>
      </w:r>
      <w:r w:rsidR="00CA1E36" w:rsidRPr="00A52AEB">
        <w:t>Teekatte materjalina kasutatakse kandvas kihis sorteeritud kruusa</w:t>
      </w:r>
      <w:r w:rsidR="00CA1E36">
        <w:t xml:space="preserve"> </w:t>
      </w:r>
      <w:r w:rsidR="00CA1E36" w:rsidRPr="00A52AEB">
        <w:t>(</w:t>
      </w:r>
      <w:r w:rsidR="00CA1E36">
        <w:t>positsioon nr 4</w:t>
      </w:r>
      <w:r w:rsidR="00CA1E36" w:rsidRPr="00A52AEB">
        <w:t xml:space="preserve">) paksusega 25cm ja kulumiskihis purustatud kruusa, </w:t>
      </w:r>
      <w:r w:rsidR="00CA1E36">
        <w:t>(positsioon nr 6)</w:t>
      </w:r>
      <w:r w:rsidR="00CA1E36" w:rsidRPr="00A52AEB">
        <w:t xml:space="preserve"> paksusega 10 cm. Kruuskate paigaldatakse geokomposiidile </w:t>
      </w:r>
      <w:bookmarkStart w:id="13" w:name="_Hlk121475939"/>
      <w:r w:rsidR="00CA1E36" w:rsidRPr="00A52AEB">
        <w:t>(PET või PP, Deklareeritud tõmbetugevus MD/CMD ≥50/50kN +geotekstiil 120g/m</w:t>
      </w:r>
      <w:r w:rsidR="00CA1E36" w:rsidRPr="00A52AEB">
        <w:rPr>
          <w:vertAlign w:val="superscript"/>
        </w:rPr>
        <w:t>2</w:t>
      </w:r>
      <w:r w:rsidR="00CA1E36" w:rsidRPr="00A52AEB">
        <w:t>)</w:t>
      </w:r>
      <w:bookmarkEnd w:id="13"/>
      <w:r w:rsidR="00CA1E36" w:rsidRPr="00A52AEB">
        <w:t>. Tee kruuskatendi serva ja veejuhtme teepoolse serva vahele tuleb  jätta  0 – 0,5 m laiune, sõltuvalt lageda trassi laiusest</w:t>
      </w:r>
      <w:r w:rsidR="00CA1E36">
        <w:t xml:space="preserve"> </w:t>
      </w:r>
      <w:r w:rsidR="00CA1E36" w:rsidRPr="00A52AEB">
        <w:t>ja piiranguala piirist.</w:t>
      </w:r>
    </w:p>
    <w:p w14:paraId="1A94E323" w14:textId="44240EC8" w:rsidR="00A52AEB" w:rsidRDefault="007825EE" w:rsidP="00BC03AC">
      <w:pPr>
        <w:suppressAutoHyphens w:val="0"/>
        <w:autoSpaceDE w:val="0"/>
        <w:autoSpaceDN w:val="0"/>
        <w:adjustRightInd w:val="0"/>
        <w:jc w:val="both"/>
      </w:pPr>
      <w:r w:rsidRPr="007825EE">
        <w:t>Tee algusesse, olemasoleva tuletõrjetiigile juurdepääsu parandamiseks tuleb ehitada juurdepääs tüüp</w:t>
      </w:r>
      <w:r>
        <w:t xml:space="preserve"> </w:t>
      </w:r>
      <w:r w:rsidRPr="007825EE">
        <w:t>TVK. Teele ehitatakse 6 mahasõidukohta M3</w:t>
      </w:r>
      <w:r w:rsidR="00FB1D6B">
        <w:t xml:space="preserve"> ja t</w:t>
      </w:r>
      <w:r w:rsidR="00FB1D6B" w:rsidRPr="00FB1D6B">
        <w:t>ee lõppu ehitatakse T kujuline tagasip</w:t>
      </w:r>
      <w:r w:rsidR="00FB1D6B">
        <w:t>öö</w:t>
      </w:r>
      <w:r w:rsidR="00FB1D6B" w:rsidRPr="00FB1D6B">
        <w:t>ramise koht ja mahasõidukoht M3.</w:t>
      </w:r>
    </w:p>
    <w:p w14:paraId="0BE2ABA7" w14:textId="77777777" w:rsidR="007825EE" w:rsidRDefault="007825EE" w:rsidP="00BC03AC">
      <w:pPr>
        <w:suppressAutoHyphens w:val="0"/>
        <w:autoSpaceDE w:val="0"/>
        <w:autoSpaceDN w:val="0"/>
        <w:adjustRightInd w:val="0"/>
        <w:jc w:val="both"/>
      </w:pPr>
    </w:p>
    <w:p w14:paraId="456C2728" w14:textId="510C45F8" w:rsidR="00A52AEB" w:rsidRDefault="00CA1E36" w:rsidP="00BC03AC">
      <w:pPr>
        <w:suppressAutoHyphens w:val="0"/>
        <w:autoSpaceDE w:val="0"/>
        <w:autoSpaceDN w:val="0"/>
        <w:adjustRightInd w:val="0"/>
        <w:jc w:val="both"/>
      </w:pPr>
      <w:r w:rsidRPr="00CA1E36">
        <w:t xml:space="preserve">Mahasõidukohad veejuhtmete mulletele ja kvartalisihtidele ehitada tüüp M3. Ehitatava  Sillakase tee lõppu ehitatakse T-kujuline tagasipööramise koht tüüp TP-T ja tuletõrjetiigi juurde veevõtukoht tüüp TVK. Teede ristumine ehitada tüüp R-T. Tagasipööramise koht ehitada pöörderaadiusega 20 m ja haarade pikkusega 50 m, M3 raadiusega 10m ja pikkusega 10 m (Tln 2019). Mahasõidukohtadele M3 ehitada ühekihiline kruuskate paksusega </w:t>
      </w:r>
      <w:r>
        <w:t>35</w:t>
      </w:r>
      <w:r w:rsidRPr="00CA1E36">
        <w:t xml:space="preserve"> cm geosünteedile. </w:t>
      </w:r>
      <w:r>
        <w:t>Tee elementide ka</w:t>
      </w:r>
      <w:r w:rsidRPr="00CA1E36">
        <w:t xml:space="preserve">tendite alla paigaldada </w:t>
      </w:r>
      <w:bookmarkStart w:id="14" w:name="_Hlk121477319"/>
      <w:r w:rsidRPr="00CA1E36">
        <w:t xml:space="preserve">geokomposiit </w:t>
      </w:r>
      <w:r w:rsidRPr="00A52AEB">
        <w:t>(PET või PP, Deklareeritud tõmbetugevus MD/CMD ≥50/50kN +geotekstiil 120g/m</w:t>
      </w:r>
      <w:r w:rsidRPr="00A52AEB">
        <w:rPr>
          <w:vertAlign w:val="superscript"/>
        </w:rPr>
        <w:t>2</w:t>
      </w:r>
      <w:r w:rsidRPr="00A52AEB">
        <w:t>)</w:t>
      </w:r>
      <w:bookmarkEnd w:id="14"/>
      <w:r>
        <w:t>.</w:t>
      </w:r>
    </w:p>
    <w:p w14:paraId="70ACC3D2" w14:textId="77777777" w:rsidR="00AF5C11" w:rsidRPr="00AF5C11" w:rsidRDefault="00AF5C11" w:rsidP="00BC03AC">
      <w:pPr>
        <w:suppressAutoHyphens w:val="0"/>
        <w:autoSpaceDE w:val="0"/>
        <w:autoSpaceDN w:val="0"/>
        <w:adjustRightInd w:val="0"/>
        <w:jc w:val="both"/>
        <w:rPr>
          <w:bCs/>
        </w:rPr>
      </w:pPr>
    </w:p>
    <w:p w14:paraId="5B1D4051" w14:textId="37E8DF29" w:rsidR="00FB1D6B" w:rsidRPr="00B1360F" w:rsidRDefault="007825EE" w:rsidP="00FB1D6B">
      <w:pPr>
        <w:suppressAutoHyphens w:val="0"/>
        <w:autoSpaceDE w:val="0"/>
        <w:autoSpaceDN w:val="0"/>
        <w:adjustRightInd w:val="0"/>
        <w:jc w:val="both"/>
      </w:pPr>
      <w:r w:rsidRPr="00B1360F">
        <w:t xml:space="preserve">Tee algusesse, ristumiskohta 16155 Silla-Jädivere teega, ehitatakse mahasõidukoht vastavalt MNT nõuetele </w:t>
      </w:r>
      <w:r w:rsidR="00FB1D6B" w:rsidRPr="00B1360F">
        <w:t xml:space="preserve">Hetver OÜ poolt </w:t>
      </w:r>
      <w:r w:rsidRPr="00B1360F">
        <w:t xml:space="preserve">koostatud </w:t>
      </w:r>
      <w:r w:rsidR="00FB1D6B" w:rsidRPr="00B1360F">
        <w:t xml:space="preserve">„Rabametsa tee </w:t>
      </w:r>
      <w:r w:rsidRPr="00B1360F">
        <w:t>mahasõidu</w:t>
      </w:r>
      <w:r w:rsidR="00FB1D6B" w:rsidRPr="00B1360F">
        <w:t xml:space="preserve"> ehitamise </w:t>
      </w:r>
      <w:r w:rsidRPr="00B1360F">
        <w:t>projekt</w:t>
      </w:r>
      <w:r w:rsidR="00FB1D6B" w:rsidRPr="00B1360F">
        <w:t>“</w:t>
      </w:r>
      <w:r w:rsidRPr="00B1360F">
        <w:t xml:space="preserve"> järgi.</w:t>
      </w:r>
      <w:r w:rsidR="00FB1D6B" w:rsidRPr="00B1360F">
        <w:t xml:space="preserve"> </w:t>
      </w:r>
    </w:p>
    <w:p w14:paraId="3B632D19" w14:textId="0613159B" w:rsidR="00FB1D6B" w:rsidRPr="00B1360F" w:rsidRDefault="00FB1D6B" w:rsidP="00FB1D6B">
      <w:pPr>
        <w:suppressAutoHyphens w:val="0"/>
        <w:autoSpaceDE w:val="0"/>
        <w:autoSpaceDN w:val="0"/>
        <w:adjustRightInd w:val="0"/>
        <w:jc w:val="both"/>
      </w:pPr>
      <w:r w:rsidRPr="00B1360F">
        <w:t>Mahasõidu asukoht on Riigitee 16155 Silla - Jädivere 3,37km.</w:t>
      </w:r>
    </w:p>
    <w:p w14:paraId="467A0C6B" w14:textId="157FE41E" w:rsidR="00FB1D6B" w:rsidRPr="00B1360F" w:rsidRDefault="00FB1D6B" w:rsidP="00FB1D6B">
      <w:pPr>
        <w:suppressAutoHyphens w:val="0"/>
        <w:autoSpaceDE w:val="0"/>
        <w:autoSpaceDN w:val="0"/>
        <w:adjustRightInd w:val="0"/>
        <w:jc w:val="both"/>
      </w:pPr>
      <w:r w:rsidRPr="00B1360F">
        <w:t>Ristumiskoht rajatakse riigiteega võimalikult täisnurga all, 15m pikkuse asfaltbetoonkatendiga. Ristumiskoha suurim pikikalle riigiteelt projekteeritakse 10 m pikkuses lõigus 2,5% ning 3,0%-ne kahepoolse põikkaldega kruuskate.</w:t>
      </w:r>
    </w:p>
    <w:p w14:paraId="533B5197" w14:textId="77777777" w:rsidR="00FB1D6B" w:rsidRPr="00B1360F" w:rsidRDefault="00FB1D6B" w:rsidP="00FB1D6B">
      <w:pPr>
        <w:suppressAutoHyphens w:val="0"/>
        <w:autoSpaceDE w:val="0"/>
        <w:autoSpaceDN w:val="0"/>
        <w:adjustRightInd w:val="0"/>
        <w:jc w:val="both"/>
      </w:pPr>
      <w:r w:rsidRPr="00B1360F">
        <w:t>Juurdepääsuteede A/B kate rajatakse järgmine:</w:t>
      </w:r>
    </w:p>
    <w:p w14:paraId="25B5FD33" w14:textId="67B0054F" w:rsidR="00FB1D6B" w:rsidRPr="00B1360F" w:rsidRDefault="00FB1D6B">
      <w:pPr>
        <w:pStyle w:val="Loendilik"/>
        <w:numPr>
          <w:ilvl w:val="0"/>
          <w:numId w:val="5"/>
        </w:numPr>
        <w:suppressAutoHyphens w:val="0"/>
        <w:autoSpaceDE w:val="0"/>
        <w:autoSpaceDN w:val="0"/>
        <w:adjustRightInd w:val="0"/>
        <w:jc w:val="both"/>
      </w:pPr>
      <w:r w:rsidRPr="00B1360F">
        <w:t xml:space="preserve">Tihe asfaltbetoon AC 16 surf </w:t>
      </w:r>
      <w:r w:rsidRPr="00B1360F">
        <w:tab/>
      </w:r>
      <w:r w:rsidRPr="00B1360F">
        <w:tab/>
      </w:r>
      <w:r w:rsidRPr="00B1360F">
        <w:tab/>
      </w:r>
      <w:r w:rsidRPr="00B1360F">
        <w:tab/>
      </w:r>
      <w:r w:rsidRPr="00B1360F">
        <w:tab/>
      </w:r>
      <w:r w:rsidRPr="00B1360F">
        <w:tab/>
        <w:t>h=</w:t>
      </w:r>
      <w:r w:rsidR="00B1360F" w:rsidRPr="00B1360F">
        <w:t>10</w:t>
      </w:r>
      <w:r w:rsidRPr="00B1360F">
        <w:t>cm</w:t>
      </w:r>
    </w:p>
    <w:p w14:paraId="51BF6438" w14:textId="361591AF" w:rsidR="00FB1D6B" w:rsidRPr="00B1360F" w:rsidRDefault="00FB1D6B">
      <w:pPr>
        <w:pStyle w:val="Loendilik"/>
        <w:numPr>
          <w:ilvl w:val="0"/>
          <w:numId w:val="5"/>
        </w:numPr>
        <w:suppressAutoHyphens w:val="0"/>
        <w:autoSpaceDE w:val="0"/>
        <w:autoSpaceDN w:val="0"/>
        <w:adjustRightInd w:val="0"/>
        <w:jc w:val="both"/>
      </w:pPr>
      <w:r w:rsidRPr="00B1360F">
        <w:t xml:space="preserve">Killustikalus kiilumismeetodil fr 32/63 </w:t>
      </w:r>
      <w:r w:rsidRPr="00B1360F">
        <w:tab/>
      </w:r>
      <w:r w:rsidRPr="00B1360F">
        <w:tab/>
      </w:r>
      <w:r w:rsidRPr="00B1360F">
        <w:tab/>
      </w:r>
      <w:r w:rsidRPr="00B1360F">
        <w:tab/>
      </w:r>
      <w:r w:rsidRPr="00B1360F">
        <w:tab/>
        <w:t>h=</w:t>
      </w:r>
      <w:r w:rsidR="00B1360F" w:rsidRPr="00B1360F">
        <w:t>4</w:t>
      </w:r>
      <w:r w:rsidRPr="00B1360F">
        <w:t>0cm</w:t>
      </w:r>
    </w:p>
    <w:p w14:paraId="36749841" w14:textId="77467D0B" w:rsidR="00FB1D6B" w:rsidRPr="00B1360F" w:rsidRDefault="00B1360F">
      <w:pPr>
        <w:pStyle w:val="Loendilik"/>
        <w:numPr>
          <w:ilvl w:val="0"/>
          <w:numId w:val="5"/>
        </w:numPr>
        <w:suppressAutoHyphens w:val="0"/>
        <w:autoSpaceDE w:val="0"/>
        <w:autoSpaceDN w:val="0"/>
        <w:adjustRightInd w:val="0"/>
        <w:jc w:val="both"/>
      </w:pPr>
      <w:r w:rsidRPr="00B1360F">
        <w:t>Geokomposiit (PET või PP, Deklareeritud tõmbetugevus MD/CMD ≥50/50kN +geotekstiil 120g/m2)</w:t>
      </w:r>
    </w:p>
    <w:p w14:paraId="07A087EC" w14:textId="77777777" w:rsidR="00FB1D6B" w:rsidRPr="00B1360F" w:rsidRDefault="00FB1D6B">
      <w:pPr>
        <w:pStyle w:val="Loendilik"/>
        <w:numPr>
          <w:ilvl w:val="0"/>
          <w:numId w:val="5"/>
        </w:numPr>
        <w:suppressAutoHyphens w:val="0"/>
        <w:autoSpaceDE w:val="0"/>
        <w:autoSpaceDN w:val="0"/>
        <w:adjustRightInd w:val="0"/>
        <w:jc w:val="both"/>
      </w:pPr>
      <w:r w:rsidRPr="00B1360F">
        <w:t>Täitepinnas (dreenivus minimaalselt 0,5m/ööp)</w:t>
      </w:r>
      <w:r w:rsidRPr="00B1360F">
        <w:tab/>
      </w:r>
      <w:r w:rsidRPr="00B1360F">
        <w:tab/>
      </w:r>
      <w:r w:rsidRPr="00B1360F">
        <w:tab/>
      </w:r>
      <w:r w:rsidRPr="00B1360F">
        <w:tab/>
        <w:t>h=min25cm</w:t>
      </w:r>
    </w:p>
    <w:p w14:paraId="348B2EF1" w14:textId="77777777" w:rsidR="00FB1D6B" w:rsidRPr="00B1360F" w:rsidRDefault="00FB1D6B">
      <w:pPr>
        <w:pStyle w:val="Loendilik"/>
        <w:numPr>
          <w:ilvl w:val="0"/>
          <w:numId w:val="5"/>
        </w:numPr>
        <w:suppressAutoHyphens w:val="0"/>
        <w:autoSpaceDE w:val="0"/>
        <w:autoSpaceDN w:val="0"/>
        <w:adjustRightInd w:val="0"/>
        <w:jc w:val="both"/>
      </w:pPr>
      <w:r w:rsidRPr="00B1360F">
        <w:t>Aluspinnas – saviliiv</w:t>
      </w:r>
    </w:p>
    <w:p w14:paraId="2736B69A" w14:textId="24C2B174" w:rsidR="00333D29" w:rsidRPr="00B1360F" w:rsidRDefault="00333D29" w:rsidP="00333D29">
      <w:pPr>
        <w:suppressAutoHyphens w:val="0"/>
        <w:autoSpaceDE w:val="0"/>
        <w:autoSpaceDN w:val="0"/>
        <w:adjustRightInd w:val="0"/>
        <w:jc w:val="both"/>
      </w:pPr>
      <w:r w:rsidRPr="00B1360F">
        <w:t>Ristumiskohtadele paigaldatakse liiklusmärgid nr 221 "Anna teed" komplekt koos eelteavitusmärgiga 221+811, liiklusmärk nr 644 "Tee nimetus" (2tk) ja liiklusmärk nr 341 "Massipiirang" komplekt koos lisateatetahvliga 891b "Välja arvatud RMK loal".</w:t>
      </w:r>
    </w:p>
    <w:p w14:paraId="5D386DAD" w14:textId="77777777" w:rsidR="00581D9E" w:rsidRPr="00B1360F" w:rsidRDefault="00581D9E" w:rsidP="006A77F2">
      <w:pPr>
        <w:suppressAutoHyphens w:val="0"/>
        <w:autoSpaceDE w:val="0"/>
        <w:autoSpaceDN w:val="0"/>
        <w:adjustRightInd w:val="0"/>
        <w:jc w:val="both"/>
      </w:pPr>
    </w:p>
    <w:p w14:paraId="69FBDF7A" w14:textId="06E95C56" w:rsidR="002765B1" w:rsidRPr="00B82471" w:rsidRDefault="0024060E" w:rsidP="0024060E">
      <w:pPr>
        <w:suppressAutoHyphens w:val="0"/>
        <w:autoSpaceDE w:val="0"/>
        <w:autoSpaceDN w:val="0"/>
        <w:adjustRightInd w:val="0"/>
        <w:jc w:val="both"/>
      </w:pPr>
      <w:r w:rsidRPr="00B1360F">
        <w:t>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r w:rsidR="00B1360F">
        <w:t>.</w:t>
      </w:r>
      <w:r w:rsidR="00341B72" w:rsidRPr="00B82471">
        <w:t xml:space="preserve"> </w:t>
      </w:r>
    </w:p>
    <w:p w14:paraId="0D416D71" w14:textId="77777777" w:rsidR="00F1307C" w:rsidRPr="00B82471" w:rsidRDefault="00F1307C" w:rsidP="00741615">
      <w:pPr>
        <w:suppressAutoHyphens w:val="0"/>
        <w:autoSpaceDE w:val="0"/>
        <w:autoSpaceDN w:val="0"/>
        <w:adjustRightInd w:val="0"/>
        <w:jc w:val="both"/>
        <w:rPr>
          <w:lang w:eastAsia="et-EE"/>
        </w:rPr>
      </w:pPr>
    </w:p>
    <w:p w14:paraId="28EC3417" w14:textId="77777777" w:rsidR="0024060E" w:rsidRPr="00B82471" w:rsidRDefault="0024060E" w:rsidP="0024060E">
      <w:pPr>
        <w:suppressAutoHyphens w:val="0"/>
        <w:autoSpaceDE w:val="0"/>
        <w:autoSpaceDN w:val="0"/>
        <w:adjustRightInd w:val="0"/>
        <w:jc w:val="both"/>
        <w:rPr>
          <w:color w:val="FF0000"/>
          <w:u w:val="single"/>
          <w:lang w:eastAsia="et-EE"/>
        </w:rPr>
      </w:pPr>
      <w:bookmarkStart w:id="15" w:name="_Hlk88829334"/>
      <w:r w:rsidRPr="00B82471">
        <w:rPr>
          <w:color w:val="FF0000"/>
          <w:u w:val="single"/>
          <w:lang w:eastAsia="et-EE"/>
        </w:rPr>
        <w:t>Hankes tehtud muudatused võrreldes projektiga:</w:t>
      </w:r>
    </w:p>
    <w:p w14:paraId="08970E1B" w14:textId="77777777" w:rsidR="0024060E" w:rsidRPr="00B82471" w:rsidRDefault="0024060E" w:rsidP="00D25E60">
      <w:pPr>
        <w:suppressAutoHyphens w:val="0"/>
        <w:autoSpaceDE w:val="0"/>
        <w:autoSpaceDN w:val="0"/>
        <w:adjustRightInd w:val="0"/>
        <w:jc w:val="both"/>
        <w:rPr>
          <w:color w:val="FF0000"/>
          <w:lang w:eastAsia="et-EE"/>
        </w:rPr>
      </w:pPr>
      <w:r w:rsidRPr="00B82471">
        <w:rPr>
          <w:color w:val="FF0000"/>
          <w:lang w:eastAsia="et-EE"/>
        </w:rPr>
        <w:t>Ehituses kasutatakse erinevalt projektis toodud järgmisi erisusi:</w:t>
      </w:r>
    </w:p>
    <w:p w14:paraId="6CEA28DA" w14:textId="3942D842" w:rsidR="00605A6B" w:rsidRPr="00B82471" w:rsidRDefault="00605A6B">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6" w:name="_Hlk89865129"/>
      <w:r w:rsidRPr="00B82471">
        <w:rPr>
          <w:color w:val="FF0000"/>
          <w:lang w:eastAsia="et-EE"/>
        </w:rPr>
        <w:t xml:space="preserve">Projektis toodud </w:t>
      </w:r>
      <w:bookmarkEnd w:id="16"/>
      <w:r w:rsidRPr="00B82471">
        <w:rPr>
          <w:color w:val="FF0000"/>
          <w:lang w:eastAsia="et-EE"/>
        </w:rPr>
        <w:t>truubi otsakute ehitamisel</w:t>
      </w:r>
      <w:bookmarkEnd w:id="15"/>
      <w:r w:rsidRPr="00B82471">
        <w:rPr>
          <w:color w:val="FF0000"/>
          <w:lang w:eastAsia="et-EE"/>
        </w:rPr>
        <w:t xml:space="preserve">, nõlvade kindlustamisel jm. </w:t>
      </w:r>
      <w:r w:rsidR="00D25E60" w:rsidRPr="00B82471">
        <w:rPr>
          <w:color w:val="FF0000"/>
          <w:lang w:eastAsia="et-EE"/>
        </w:rPr>
        <w:t>võib kasutada ainult erosioonitõkke matti, mis koosneb 100% kookoskiududest (350 g/m</w:t>
      </w:r>
      <w:r w:rsidR="00D25E60" w:rsidRPr="00B82471">
        <w:rPr>
          <w:color w:val="FF0000"/>
          <w:vertAlign w:val="superscript"/>
          <w:lang w:eastAsia="et-EE"/>
        </w:rPr>
        <w:t>2</w:t>
      </w:r>
      <w:r w:rsidR="00D25E60" w:rsidRPr="00B82471">
        <w:rPr>
          <w:color w:val="FF0000"/>
          <w:lang w:eastAsia="et-EE"/>
        </w:rPr>
        <w:t>) ja mille siduselemendiks on jute nöör/võrk. K</w:t>
      </w:r>
      <w:r w:rsidRPr="00B82471">
        <w:rPr>
          <w:color w:val="FF0000"/>
          <w:lang w:eastAsia="et-EE"/>
        </w:rPr>
        <w:t>asutatav erosioonitõkke matti peab koosnema 100%</w:t>
      </w:r>
      <w:r w:rsidR="00742AF8" w:rsidRPr="00B82471">
        <w:rPr>
          <w:color w:val="FF0000"/>
          <w:lang w:eastAsia="et-EE"/>
        </w:rPr>
        <w:t xml:space="preserve"> biolagunevast </w:t>
      </w:r>
      <w:r w:rsidR="00742AF8" w:rsidRPr="00B82471">
        <w:rPr>
          <w:color w:val="FF0000"/>
          <w:lang w:eastAsia="et-EE"/>
        </w:rPr>
        <w:lastRenderedPageBreak/>
        <w:t>materjalist, mille eluiga on vähemalt 2 aastat.</w:t>
      </w:r>
      <w:r w:rsidRPr="00B82471">
        <w:rPr>
          <w:color w:val="FF0000"/>
          <w:lang w:eastAsia="et-EE"/>
        </w:rPr>
        <w:t xml:space="preserve"> </w:t>
      </w:r>
      <w:r w:rsidR="00742AF8" w:rsidRPr="00B82471">
        <w:rPr>
          <w:b/>
          <w:bCs/>
          <w:color w:val="FF0000"/>
          <w:lang w:eastAsia="et-EE"/>
        </w:rPr>
        <w:t xml:space="preserve">Erosioonitõkke matid, mis sisaldavad </w:t>
      </w:r>
      <w:r w:rsidR="00742AF8" w:rsidRPr="00B82471">
        <w:rPr>
          <w:b/>
          <w:bCs/>
          <w:color w:val="FF0000"/>
          <w:u w:val="single"/>
          <w:lang w:eastAsia="et-EE"/>
        </w:rPr>
        <w:t>p</w:t>
      </w:r>
      <w:r w:rsidRPr="00B82471">
        <w:rPr>
          <w:b/>
          <w:bCs/>
          <w:color w:val="FF0000"/>
          <w:u w:val="single"/>
          <w:lang w:eastAsia="et-EE"/>
        </w:rPr>
        <w:t>last</w:t>
      </w:r>
      <w:r w:rsidR="00663E1B" w:rsidRPr="00B82471">
        <w:rPr>
          <w:b/>
          <w:bCs/>
          <w:color w:val="FF0000"/>
          <w:u w:val="single"/>
          <w:lang w:eastAsia="et-EE"/>
        </w:rPr>
        <w:t>ist sidus</w:t>
      </w:r>
      <w:r w:rsidRPr="00B82471">
        <w:rPr>
          <w:b/>
          <w:bCs/>
          <w:color w:val="FF0000"/>
          <w:u w:val="single"/>
          <w:lang w:eastAsia="et-EE"/>
        </w:rPr>
        <w:t>nöör</w:t>
      </w:r>
      <w:r w:rsidR="00742AF8" w:rsidRPr="00B82471">
        <w:rPr>
          <w:b/>
          <w:bCs/>
          <w:color w:val="FF0000"/>
          <w:u w:val="single"/>
          <w:lang w:eastAsia="et-EE"/>
        </w:rPr>
        <w:t>e</w:t>
      </w:r>
      <w:r w:rsidRPr="00B82471">
        <w:rPr>
          <w:b/>
          <w:bCs/>
          <w:color w:val="FF0000"/>
          <w:u w:val="single"/>
          <w:lang w:eastAsia="et-EE"/>
        </w:rPr>
        <w:t>/võr</w:t>
      </w:r>
      <w:r w:rsidR="00D25E60" w:rsidRPr="00B82471">
        <w:rPr>
          <w:b/>
          <w:bCs/>
          <w:color w:val="FF0000"/>
          <w:u w:val="single"/>
          <w:lang w:eastAsia="et-EE"/>
        </w:rPr>
        <w:t>k</w:t>
      </w:r>
      <w:r w:rsidRPr="00B82471">
        <w:rPr>
          <w:b/>
          <w:bCs/>
          <w:color w:val="FF0000"/>
          <w:u w:val="single"/>
          <w:lang w:eastAsia="et-EE"/>
        </w:rPr>
        <w:t>u</w:t>
      </w:r>
      <w:r w:rsidR="00742AF8" w:rsidRPr="00B82471">
        <w:rPr>
          <w:b/>
          <w:bCs/>
          <w:color w:val="FF0000"/>
          <w:u w:val="single"/>
          <w:lang w:eastAsia="et-EE"/>
        </w:rPr>
        <w:t>sid</w:t>
      </w:r>
      <w:r w:rsidRPr="00B82471">
        <w:rPr>
          <w:b/>
          <w:bCs/>
          <w:color w:val="FF0000"/>
          <w:u w:val="single"/>
          <w:lang w:eastAsia="et-EE"/>
        </w:rPr>
        <w:t xml:space="preserve"> on keelatud.</w:t>
      </w:r>
    </w:p>
    <w:p w14:paraId="546F2A0D" w14:textId="11A582CA" w:rsidR="003F5C9D" w:rsidRPr="00B82471" w:rsidRDefault="003F5C9D">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B82471">
        <w:rPr>
          <w:color w:val="FF0000"/>
          <w:lang w:eastAsia="et-EE"/>
        </w:rPr>
        <w:t>Otsakute ja nõlvade kindlustamisel võib kasutada hüdrokülvi, kuid see peab olema teostatud</w:t>
      </w:r>
      <w:r w:rsidRPr="00B82471">
        <w:rPr>
          <w:b/>
          <w:bCs/>
          <w:color w:val="FF0000"/>
          <w:lang w:eastAsia="et-EE"/>
        </w:rPr>
        <w:t xml:space="preserve"> </w:t>
      </w:r>
      <w:r w:rsidRPr="00B82471">
        <w:rPr>
          <w:b/>
          <w:bCs/>
          <w:color w:val="FF0000"/>
          <w:u w:val="single"/>
          <w:lang w:eastAsia="et-EE"/>
        </w:rPr>
        <w:t>50 päeva</w:t>
      </w:r>
      <w:r w:rsidRPr="00B82471">
        <w:rPr>
          <w:b/>
          <w:bCs/>
          <w:color w:val="FF0000"/>
          <w:lang w:eastAsia="et-EE"/>
        </w:rPr>
        <w:t xml:space="preserve"> </w:t>
      </w:r>
      <w:r w:rsidRPr="00B82471">
        <w:rPr>
          <w:color w:val="FF0000"/>
          <w:lang w:eastAsia="et-EE"/>
        </w:rPr>
        <w:t>enne ehituse lõpptähtaega ja ehituse üle andes peab otsakul/kindlustusel</w:t>
      </w:r>
      <w:r w:rsidRPr="00B82471">
        <w:rPr>
          <w:b/>
          <w:bCs/>
          <w:color w:val="FF0000"/>
          <w:lang w:eastAsia="et-EE"/>
        </w:rPr>
        <w:t xml:space="preserve"> </w:t>
      </w:r>
      <w:r w:rsidRPr="00B82471">
        <w:rPr>
          <w:b/>
          <w:bCs/>
          <w:color w:val="FF0000"/>
          <w:u w:val="single"/>
          <w:lang w:eastAsia="et-EE"/>
        </w:rPr>
        <w:t>kasvama ühtlane elujõuline haljastus.</w:t>
      </w:r>
    </w:p>
    <w:p w14:paraId="34683FCD" w14:textId="64D21684" w:rsidR="00A7002E" w:rsidRPr="00B82471" w:rsidRDefault="00A7002E">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B82471">
        <w:rPr>
          <w:color w:val="FF0000"/>
          <w:lang w:eastAsia="et-EE"/>
        </w:rPr>
        <w:t xml:space="preserve">Projektis toodud truubi otsakute ja kivikindlustuste ehitamisel </w:t>
      </w:r>
      <w:r w:rsidRPr="00B82471">
        <w:rPr>
          <w:b/>
          <w:bCs/>
          <w:color w:val="FF0000"/>
          <w:u w:val="single"/>
          <w:lang w:eastAsia="et-EE"/>
        </w:rPr>
        <w:t>on keelatud geotekstiilide kasutamine</w:t>
      </w:r>
      <w:r w:rsidRPr="00B82471">
        <w:rPr>
          <w:color w:val="FF0000"/>
          <w:lang w:eastAsia="et-EE"/>
        </w:rPr>
        <w:t xml:space="preserve"> kivikindlustuste kivide all.</w:t>
      </w:r>
    </w:p>
    <w:p w14:paraId="25A9D1EC" w14:textId="3B40AE9A" w:rsidR="00432804" w:rsidRPr="00B82471" w:rsidRDefault="00432804">
      <w:pPr>
        <w:pStyle w:val="Loendilik"/>
        <w:numPr>
          <w:ilvl w:val="0"/>
          <w:numId w:val="4"/>
        </w:numPr>
        <w:tabs>
          <w:tab w:val="left" w:pos="284"/>
        </w:tabs>
        <w:suppressAutoHyphens w:val="0"/>
        <w:autoSpaceDE w:val="0"/>
        <w:autoSpaceDN w:val="0"/>
        <w:adjustRightInd w:val="0"/>
        <w:ind w:left="0" w:firstLine="0"/>
        <w:jc w:val="both"/>
        <w:rPr>
          <w:color w:val="FF0000"/>
          <w:lang w:eastAsia="et-EE"/>
        </w:rPr>
      </w:pPr>
      <w:r w:rsidRPr="00B82471">
        <w:rPr>
          <w:color w:val="FF0000"/>
          <w:lang w:eastAsia="et-EE"/>
        </w:rPr>
        <w:t xml:space="preserve">Projektis toodud teealuse </w:t>
      </w:r>
      <w:r w:rsidR="007825EE" w:rsidRPr="007825EE">
        <w:rPr>
          <w:color w:val="FF0000"/>
          <w:lang w:eastAsia="et-EE"/>
        </w:rPr>
        <w:t>sorteeritud kruus</w:t>
      </w:r>
      <w:r w:rsidR="007825EE">
        <w:rPr>
          <w:color w:val="FF0000"/>
          <w:lang w:eastAsia="et-EE"/>
        </w:rPr>
        <w:t xml:space="preserve"> </w:t>
      </w:r>
      <w:r w:rsidR="007825EE" w:rsidRPr="007825EE">
        <w:rPr>
          <w:color w:val="FF0000"/>
          <w:lang w:eastAsia="et-EE"/>
        </w:rPr>
        <w:t>(0…64mm)</w:t>
      </w:r>
      <w:r w:rsidRPr="00B82471">
        <w:rPr>
          <w:color w:val="FF0000"/>
          <w:lang w:eastAsia="et-EE"/>
        </w:rPr>
        <w:t xml:space="preserve"> on täpsustatud sorteeritud kruus positsioon nr 4 (Tee ehitamise kvaliteedi nõuded (Majandus- ja taristuministri 03.08.2015 määrus nr 101) Lisas 10.). Teealuse ehitusel kasutatav labori poolt deklareeritud sorteeritud kruus positsioon nr 4 terastikuline koostis võib hälbida terastikulisest koostisest Maanteeameti „Killustikust katendikihtide ehitamise juhis“ MA 2016-012 järgi esitatud hälvete võrra järgmiselt:</w:t>
      </w:r>
    </w:p>
    <w:tbl>
      <w:tblPr>
        <w:tblW w:w="7231" w:type="dxa"/>
        <w:tblInd w:w="1010" w:type="dxa"/>
        <w:tblCellMar>
          <w:left w:w="70" w:type="dxa"/>
          <w:right w:w="70" w:type="dxa"/>
        </w:tblCellMar>
        <w:tblLook w:val="04A0" w:firstRow="1" w:lastRow="0" w:firstColumn="1" w:lastColumn="0" w:noHBand="0" w:noVBand="1"/>
      </w:tblPr>
      <w:tblGrid>
        <w:gridCol w:w="1470"/>
        <w:gridCol w:w="954"/>
        <w:gridCol w:w="954"/>
        <w:gridCol w:w="954"/>
        <w:gridCol w:w="954"/>
        <w:gridCol w:w="954"/>
        <w:gridCol w:w="991"/>
      </w:tblGrid>
      <w:tr w:rsidR="00432804" w:rsidRPr="00B82471" w14:paraId="7D2A8DB1" w14:textId="77777777" w:rsidTr="00F20521">
        <w:trPr>
          <w:trHeight w:val="300"/>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72458" w14:textId="77777777" w:rsidR="00432804" w:rsidRPr="00B82471" w:rsidRDefault="00432804" w:rsidP="00F20521">
            <w:pPr>
              <w:suppressAutoHyphens w:val="0"/>
              <w:jc w:val="center"/>
              <w:rPr>
                <w:color w:val="FF0000"/>
                <w:lang w:eastAsia="et-EE"/>
              </w:rPr>
            </w:pPr>
            <w:r w:rsidRPr="00B82471">
              <w:rPr>
                <w:color w:val="FF0000"/>
                <w:lang w:eastAsia="et-EE"/>
              </w:rPr>
              <w:t> </w:t>
            </w: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046A4D77" w14:textId="77777777" w:rsidR="00432804" w:rsidRPr="00B82471" w:rsidRDefault="00432804" w:rsidP="00F20521">
            <w:pPr>
              <w:suppressAutoHyphens w:val="0"/>
              <w:jc w:val="center"/>
              <w:rPr>
                <w:color w:val="FF0000"/>
                <w:lang w:eastAsia="et-EE"/>
              </w:rPr>
            </w:pPr>
            <w:r w:rsidRPr="00B82471">
              <w:rPr>
                <w:color w:val="FF0000"/>
                <w:lang w:eastAsia="et-EE"/>
              </w:rPr>
              <w:t>Sõela ava, mm</w:t>
            </w:r>
          </w:p>
        </w:tc>
      </w:tr>
      <w:tr w:rsidR="00432804" w:rsidRPr="00B82471" w14:paraId="27EFE950"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648AB9BB" w14:textId="77777777" w:rsidR="00432804" w:rsidRPr="00B82471" w:rsidRDefault="00432804" w:rsidP="00F20521">
            <w:pPr>
              <w:suppressAutoHyphens w:val="0"/>
              <w:rPr>
                <w:color w:val="FF0000"/>
                <w:lang w:eastAsia="et-EE"/>
              </w:rPr>
            </w:pPr>
          </w:p>
        </w:tc>
        <w:tc>
          <w:tcPr>
            <w:tcW w:w="954" w:type="dxa"/>
            <w:tcBorders>
              <w:top w:val="nil"/>
              <w:left w:val="nil"/>
              <w:bottom w:val="single" w:sz="4" w:space="0" w:color="auto"/>
              <w:right w:val="single" w:sz="4" w:space="0" w:color="auto"/>
            </w:tcBorders>
            <w:shd w:val="clear" w:color="auto" w:fill="auto"/>
            <w:noWrap/>
            <w:vAlign w:val="center"/>
            <w:hideMark/>
          </w:tcPr>
          <w:p w14:paraId="390433A5" w14:textId="77777777" w:rsidR="00432804" w:rsidRPr="00B82471" w:rsidRDefault="00432804" w:rsidP="00F20521">
            <w:pPr>
              <w:suppressAutoHyphens w:val="0"/>
              <w:jc w:val="center"/>
              <w:rPr>
                <w:color w:val="FF0000"/>
                <w:lang w:eastAsia="et-EE"/>
              </w:rPr>
            </w:pPr>
            <w:r w:rsidRPr="00B82471">
              <w:rPr>
                <w:color w:val="FF0000"/>
                <w:lang w:eastAsia="et-EE"/>
              </w:rPr>
              <w:t>1</w:t>
            </w:r>
          </w:p>
        </w:tc>
        <w:tc>
          <w:tcPr>
            <w:tcW w:w="954" w:type="dxa"/>
            <w:tcBorders>
              <w:top w:val="nil"/>
              <w:left w:val="nil"/>
              <w:bottom w:val="single" w:sz="4" w:space="0" w:color="auto"/>
              <w:right w:val="single" w:sz="4" w:space="0" w:color="auto"/>
            </w:tcBorders>
            <w:shd w:val="clear" w:color="auto" w:fill="auto"/>
            <w:noWrap/>
            <w:vAlign w:val="center"/>
            <w:hideMark/>
          </w:tcPr>
          <w:p w14:paraId="713E0C51" w14:textId="77777777" w:rsidR="00432804" w:rsidRPr="00B82471" w:rsidRDefault="00432804" w:rsidP="00F20521">
            <w:pPr>
              <w:suppressAutoHyphens w:val="0"/>
              <w:jc w:val="center"/>
              <w:rPr>
                <w:color w:val="FF0000"/>
                <w:lang w:eastAsia="et-EE"/>
              </w:rPr>
            </w:pPr>
            <w:r w:rsidRPr="00B82471">
              <w:rPr>
                <w:color w:val="FF0000"/>
                <w:lang w:eastAsia="et-EE"/>
              </w:rPr>
              <w:t>2</w:t>
            </w:r>
          </w:p>
        </w:tc>
        <w:tc>
          <w:tcPr>
            <w:tcW w:w="954" w:type="dxa"/>
            <w:tcBorders>
              <w:top w:val="nil"/>
              <w:left w:val="nil"/>
              <w:bottom w:val="single" w:sz="4" w:space="0" w:color="auto"/>
              <w:right w:val="single" w:sz="4" w:space="0" w:color="auto"/>
            </w:tcBorders>
            <w:shd w:val="clear" w:color="auto" w:fill="auto"/>
            <w:noWrap/>
            <w:vAlign w:val="center"/>
            <w:hideMark/>
          </w:tcPr>
          <w:p w14:paraId="746B7549" w14:textId="77777777" w:rsidR="00432804" w:rsidRPr="00B82471" w:rsidRDefault="00432804" w:rsidP="00F20521">
            <w:pPr>
              <w:suppressAutoHyphens w:val="0"/>
              <w:jc w:val="center"/>
              <w:rPr>
                <w:color w:val="FF0000"/>
                <w:lang w:eastAsia="et-EE"/>
              </w:rPr>
            </w:pPr>
            <w:r w:rsidRPr="00B82471">
              <w:rPr>
                <w:color w:val="FF0000"/>
                <w:lang w:eastAsia="et-EE"/>
              </w:rPr>
              <w:t>4</w:t>
            </w:r>
          </w:p>
        </w:tc>
        <w:tc>
          <w:tcPr>
            <w:tcW w:w="954" w:type="dxa"/>
            <w:tcBorders>
              <w:top w:val="nil"/>
              <w:left w:val="nil"/>
              <w:bottom w:val="single" w:sz="4" w:space="0" w:color="auto"/>
              <w:right w:val="single" w:sz="4" w:space="0" w:color="auto"/>
            </w:tcBorders>
            <w:shd w:val="clear" w:color="auto" w:fill="auto"/>
            <w:noWrap/>
            <w:vAlign w:val="center"/>
            <w:hideMark/>
          </w:tcPr>
          <w:p w14:paraId="597F6715" w14:textId="77777777" w:rsidR="00432804" w:rsidRPr="00B82471" w:rsidRDefault="00432804" w:rsidP="00F20521">
            <w:pPr>
              <w:suppressAutoHyphens w:val="0"/>
              <w:jc w:val="center"/>
              <w:rPr>
                <w:color w:val="FF0000"/>
                <w:lang w:eastAsia="et-EE"/>
              </w:rPr>
            </w:pPr>
            <w:r w:rsidRPr="00B82471">
              <w:rPr>
                <w:color w:val="FF0000"/>
                <w:lang w:eastAsia="et-EE"/>
              </w:rPr>
              <w:t>8</w:t>
            </w:r>
          </w:p>
        </w:tc>
        <w:tc>
          <w:tcPr>
            <w:tcW w:w="954" w:type="dxa"/>
            <w:tcBorders>
              <w:top w:val="nil"/>
              <w:left w:val="nil"/>
              <w:bottom w:val="single" w:sz="4" w:space="0" w:color="auto"/>
              <w:right w:val="single" w:sz="4" w:space="0" w:color="auto"/>
            </w:tcBorders>
            <w:shd w:val="clear" w:color="auto" w:fill="auto"/>
            <w:noWrap/>
            <w:vAlign w:val="center"/>
            <w:hideMark/>
          </w:tcPr>
          <w:p w14:paraId="07A26A52" w14:textId="77777777" w:rsidR="00432804" w:rsidRPr="00B82471" w:rsidRDefault="00432804" w:rsidP="00F20521">
            <w:pPr>
              <w:suppressAutoHyphens w:val="0"/>
              <w:jc w:val="center"/>
              <w:rPr>
                <w:color w:val="FF0000"/>
                <w:lang w:eastAsia="et-EE"/>
              </w:rPr>
            </w:pPr>
            <w:r w:rsidRPr="00B82471">
              <w:rPr>
                <w:color w:val="FF0000"/>
                <w:lang w:eastAsia="et-EE"/>
              </w:rPr>
              <w:t>16</w:t>
            </w:r>
          </w:p>
        </w:tc>
        <w:tc>
          <w:tcPr>
            <w:tcW w:w="991" w:type="dxa"/>
            <w:tcBorders>
              <w:top w:val="nil"/>
              <w:left w:val="nil"/>
              <w:bottom w:val="single" w:sz="4" w:space="0" w:color="auto"/>
              <w:right w:val="single" w:sz="4" w:space="0" w:color="auto"/>
            </w:tcBorders>
            <w:shd w:val="clear" w:color="auto" w:fill="auto"/>
            <w:noWrap/>
            <w:vAlign w:val="center"/>
            <w:hideMark/>
          </w:tcPr>
          <w:p w14:paraId="7CD58F85" w14:textId="77777777" w:rsidR="00432804" w:rsidRPr="00B82471" w:rsidRDefault="00432804" w:rsidP="00F20521">
            <w:pPr>
              <w:suppressAutoHyphens w:val="0"/>
              <w:jc w:val="center"/>
              <w:rPr>
                <w:color w:val="FF0000"/>
                <w:lang w:eastAsia="et-EE"/>
              </w:rPr>
            </w:pPr>
            <w:r w:rsidRPr="00B82471">
              <w:rPr>
                <w:color w:val="FF0000"/>
                <w:lang w:eastAsia="et-EE"/>
              </w:rPr>
              <w:t>31,5</w:t>
            </w:r>
          </w:p>
        </w:tc>
      </w:tr>
      <w:tr w:rsidR="00432804" w:rsidRPr="00B82471" w14:paraId="67F28A2D"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39D66F9D" w14:textId="77777777" w:rsidR="00432804" w:rsidRPr="00B82471" w:rsidRDefault="00432804" w:rsidP="00F20521">
            <w:pPr>
              <w:suppressAutoHyphens w:val="0"/>
              <w:rPr>
                <w:color w:val="FF0000"/>
                <w:lang w:eastAsia="et-EE"/>
              </w:rPr>
            </w:pP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7284B3CC" w14:textId="77777777" w:rsidR="00432804" w:rsidRPr="00B82471" w:rsidRDefault="00432804" w:rsidP="00F20521">
            <w:pPr>
              <w:suppressAutoHyphens w:val="0"/>
              <w:jc w:val="center"/>
              <w:rPr>
                <w:color w:val="FF0000"/>
                <w:lang w:eastAsia="et-EE"/>
              </w:rPr>
            </w:pPr>
            <w:r w:rsidRPr="00B82471">
              <w:rPr>
                <w:color w:val="FF0000"/>
                <w:lang w:eastAsia="et-EE"/>
              </w:rPr>
              <w:t>Hälve sõelal, massi-%</w:t>
            </w:r>
          </w:p>
        </w:tc>
      </w:tr>
      <w:tr w:rsidR="00432804" w:rsidRPr="00B82471" w14:paraId="142BE0DF" w14:textId="77777777" w:rsidTr="00F20521">
        <w:trPr>
          <w:trHeight w:val="300"/>
        </w:trPr>
        <w:tc>
          <w:tcPr>
            <w:tcW w:w="1470" w:type="dxa"/>
            <w:tcBorders>
              <w:top w:val="nil"/>
              <w:left w:val="single" w:sz="4" w:space="0" w:color="auto"/>
              <w:bottom w:val="single" w:sz="4" w:space="0" w:color="auto"/>
              <w:right w:val="single" w:sz="4" w:space="0" w:color="auto"/>
            </w:tcBorders>
            <w:shd w:val="clear" w:color="auto" w:fill="auto"/>
            <w:noWrap/>
            <w:vAlign w:val="center"/>
            <w:hideMark/>
          </w:tcPr>
          <w:p w14:paraId="5EABBDEE" w14:textId="77777777" w:rsidR="00432804" w:rsidRPr="00B82471" w:rsidRDefault="00432804" w:rsidP="00F20521">
            <w:pPr>
              <w:suppressAutoHyphens w:val="0"/>
              <w:rPr>
                <w:color w:val="FF0000"/>
                <w:lang w:eastAsia="et-EE"/>
              </w:rPr>
            </w:pPr>
            <w:r w:rsidRPr="00B82471">
              <w:rPr>
                <w:color w:val="FF0000"/>
                <w:lang w:eastAsia="et-EE"/>
              </w:rPr>
              <w:t>Positsioon 4</w:t>
            </w:r>
          </w:p>
        </w:tc>
        <w:tc>
          <w:tcPr>
            <w:tcW w:w="954" w:type="dxa"/>
            <w:tcBorders>
              <w:top w:val="nil"/>
              <w:left w:val="nil"/>
              <w:bottom w:val="single" w:sz="4" w:space="0" w:color="auto"/>
              <w:right w:val="single" w:sz="4" w:space="0" w:color="auto"/>
            </w:tcBorders>
            <w:shd w:val="clear" w:color="auto" w:fill="auto"/>
            <w:noWrap/>
            <w:vAlign w:val="center"/>
            <w:hideMark/>
          </w:tcPr>
          <w:p w14:paraId="7DA24EA4" w14:textId="77777777" w:rsidR="00432804" w:rsidRPr="00B82471" w:rsidRDefault="00432804" w:rsidP="00F20521">
            <w:pPr>
              <w:suppressAutoHyphens w:val="0"/>
              <w:jc w:val="center"/>
              <w:rPr>
                <w:color w:val="FF0000"/>
                <w:lang w:eastAsia="et-EE"/>
              </w:rPr>
            </w:pPr>
            <w:r w:rsidRPr="00B82471">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56AFDB18" w14:textId="77777777" w:rsidR="00432804" w:rsidRPr="00B82471" w:rsidRDefault="00432804" w:rsidP="00F20521">
            <w:pPr>
              <w:suppressAutoHyphens w:val="0"/>
              <w:jc w:val="center"/>
              <w:rPr>
                <w:color w:val="FF0000"/>
                <w:lang w:eastAsia="et-EE"/>
              </w:rPr>
            </w:pPr>
            <w:r w:rsidRPr="00B82471">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337508C1" w14:textId="77777777" w:rsidR="00432804" w:rsidRPr="00B82471" w:rsidRDefault="00432804" w:rsidP="00F20521">
            <w:pPr>
              <w:suppressAutoHyphens w:val="0"/>
              <w:jc w:val="center"/>
              <w:rPr>
                <w:color w:val="FF0000"/>
                <w:lang w:eastAsia="et-EE"/>
              </w:rPr>
            </w:pPr>
            <w:r w:rsidRPr="00B82471">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2BDD9035" w14:textId="77777777" w:rsidR="00432804" w:rsidRPr="00B82471" w:rsidRDefault="00432804" w:rsidP="00F20521">
            <w:pPr>
              <w:suppressAutoHyphens w:val="0"/>
              <w:jc w:val="center"/>
              <w:rPr>
                <w:color w:val="FF0000"/>
                <w:lang w:eastAsia="et-EE"/>
              </w:rPr>
            </w:pPr>
            <w:r w:rsidRPr="00B82471">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6DF20EA7" w14:textId="77777777" w:rsidR="00432804" w:rsidRPr="00B82471" w:rsidRDefault="00432804" w:rsidP="00F20521">
            <w:pPr>
              <w:suppressAutoHyphens w:val="0"/>
              <w:jc w:val="center"/>
              <w:rPr>
                <w:color w:val="FF0000"/>
                <w:lang w:eastAsia="et-EE"/>
              </w:rPr>
            </w:pPr>
            <w:r w:rsidRPr="00B82471">
              <w:rPr>
                <w:color w:val="FF0000"/>
                <w:lang w:eastAsia="et-EE"/>
              </w:rPr>
              <w:t>+/-8</w:t>
            </w:r>
          </w:p>
        </w:tc>
        <w:tc>
          <w:tcPr>
            <w:tcW w:w="991" w:type="dxa"/>
            <w:tcBorders>
              <w:top w:val="nil"/>
              <w:left w:val="nil"/>
              <w:bottom w:val="single" w:sz="4" w:space="0" w:color="auto"/>
              <w:right w:val="single" w:sz="4" w:space="0" w:color="auto"/>
            </w:tcBorders>
            <w:shd w:val="clear" w:color="auto" w:fill="auto"/>
            <w:noWrap/>
            <w:vAlign w:val="center"/>
            <w:hideMark/>
          </w:tcPr>
          <w:p w14:paraId="7A290EDB" w14:textId="77777777" w:rsidR="00432804" w:rsidRPr="00B82471" w:rsidRDefault="00432804" w:rsidP="00F20521">
            <w:pPr>
              <w:suppressAutoHyphens w:val="0"/>
              <w:jc w:val="center"/>
              <w:rPr>
                <w:color w:val="FF0000"/>
                <w:lang w:eastAsia="et-EE"/>
              </w:rPr>
            </w:pPr>
            <w:r w:rsidRPr="00B82471">
              <w:rPr>
                <w:color w:val="FF0000"/>
                <w:lang w:eastAsia="et-EE"/>
              </w:rPr>
              <w:t>+/-8</w:t>
            </w:r>
          </w:p>
        </w:tc>
      </w:tr>
    </w:tbl>
    <w:p w14:paraId="6E2E1F3D" w14:textId="77777777" w:rsidR="00D34279" w:rsidRPr="00B82471" w:rsidRDefault="00D34279" w:rsidP="00A67AE4">
      <w:pPr>
        <w:suppressAutoHyphens w:val="0"/>
        <w:autoSpaceDE w:val="0"/>
        <w:autoSpaceDN w:val="0"/>
        <w:adjustRightInd w:val="0"/>
        <w:jc w:val="both"/>
        <w:rPr>
          <w:lang w:eastAsia="et-EE"/>
        </w:rPr>
      </w:pPr>
    </w:p>
    <w:p w14:paraId="7A7164A9" w14:textId="6F09361D" w:rsidR="005E2201" w:rsidRPr="009459D4" w:rsidRDefault="005E2201" w:rsidP="008D0A7B">
      <w:pPr>
        <w:jc w:val="both"/>
      </w:pPr>
      <w:r w:rsidRPr="00B82471">
        <w:t xml:space="preserve">Töö </w:t>
      </w:r>
      <w:r w:rsidR="00680CF2" w:rsidRPr="00B82471">
        <w:t>teh</w:t>
      </w:r>
      <w:r w:rsidR="00773151" w:rsidRPr="00B82471">
        <w:t>n</w:t>
      </w:r>
      <w:r w:rsidR="00680CF2" w:rsidRPr="00B82471">
        <w:t xml:space="preserve">iliseks </w:t>
      </w:r>
      <w:r w:rsidRPr="00B82471">
        <w:t xml:space="preserve">aluseks on </w:t>
      </w:r>
      <w:r w:rsidR="0050243E">
        <w:rPr>
          <w:b/>
          <w:bCs/>
        </w:rPr>
        <w:t>Hetver</w:t>
      </w:r>
      <w:r w:rsidR="003D102E" w:rsidRPr="00B82471">
        <w:rPr>
          <w:b/>
          <w:bCs/>
        </w:rPr>
        <w:t xml:space="preserve"> OÜ</w:t>
      </w:r>
      <w:r w:rsidR="003D102E" w:rsidRPr="00B82471">
        <w:t xml:space="preserve"> poolt koostatud „</w:t>
      </w:r>
      <w:r w:rsidR="0050243E" w:rsidRPr="0050243E">
        <w:rPr>
          <w:bCs/>
        </w:rPr>
        <w:t>Sillakase ja Rabametsa tee</w:t>
      </w:r>
      <w:r w:rsidR="0050243E">
        <w:rPr>
          <w:bCs/>
        </w:rPr>
        <w:t xml:space="preserve"> </w:t>
      </w:r>
      <w:r w:rsidR="003D102E" w:rsidRPr="003D102E">
        <w:rPr>
          <w:bCs/>
        </w:rPr>
        <w:t>rek</w:t>
      </w:r>
      <w:r w:rsidR="0050243E">
        <w:rPr>
          <w:bCs/>
        </w:rPr>
        <w:t xml:space="preserve"> 2019</w:t>
      </w:r>
      <w:r w:rsidR="003D102E" w:rsidRPr="00230643">
        <w:t>“</w:t>
      </w:r>
      <w:r w:rsidR="001B7F7F" w:rsidRPr="00A67AE4">
        <w:t xml:space="preserve"> </w:t>
      </w:r>
      <w:r w:rsidRPr="00A67AE4">
        <w:t>(</w:t>
      </w:r>
      <w:r w:rsidR="002F4DFE">
        <w:rPr>
          <w:color w:val="000000"/>
        </w:rPr>
        <w:t>Lisa 4 – P</w:t>
      </w:r>
      <w:r w:rsidR="00CD438E" w:rsidRPr="00A67AE4">
        <w:rPr>
          <w:color w:val="000000"/>
        </w:rPr>
        <w:t>rojekt</w:t>
      </w:r>
      <w:r w:rsidRPr="00A67AE4">
        <w:t>)</w:t>
      </w:r>
      <w:r w:rsidR="00680CF2" w:rsidRPr="00A67AE4">
        <w:t xml:space="preserve"> ja asjakohastel juhtudel sellest projektist erinevuste kohta hankedokumentides</w:t>
      </w:r>
      <w:r w:rsidR="00680CF2" w:rsidRPr="0075402E">
        <w:t xml:space="preserve"> esitatud </w:t>
      </w:r>
      <w:r w:rsidR="00773151" w:rsidRPr="009459D4">
        <w:t>täpsustused</w:t>
      </w:r>
      <w:r w:rsidR="00680CF2" w:rsidRPr="009459D4">
        <w:t>.</w:t>
      </w:r>
    </w:p>
    <w:p w14:paraId="6B2FB12F" w14:textId="77777777" w:rsidR="005E2201" w:rsidRPr="009459D4" w:rsidRDefault="005E2201" w:rsidP="00A445AE">
      <w:pPr>
        <w:jc w:val="both"/>
        <w:rPr>
          <w:bCs/>
        </w:rPr>
      </w:pPr>
    </w:p>
    <w:p w14:paraId="1FAD59C7" w14:textId="77777777" w:rsidR="00512988" w:rsidRDefault="00EA1963" w:rsidP="00A445AE">
      <w:pPr>
        <w:jc w:val="both"/>
      </w:pPr>
      <w:r w:rsidRPr="009459D4">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 xml:space="preserve">Kui pakkuja soovib kvalifitseerimise </w:t>
      </w:r>
      <w:r w:rsidRPr="001656A7">
        <w:lastRenderedPageBreak/>
        <w:t>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2AEE1D1F" w:rsidR="005E2201" w:rsidRPr="002E4E98" w:rsidRDefault="005E2201" w:rsidP="00A445AE">
      <w:pPr>
        <w:jc w:val="both"/>
        <w:rPr>
          <w:color w:val="000000"/>
        </w:rPr>
      </w:pPr>
      <w:r w:rsidRPr="002E4E98">
        <w:rPr>
          <w:color w:val="000000"/>
        </w:rPr>
        <w:t xml:space="preserve">Objektiga on võimalik tutvuda: metsaparandaja </w:t>
      </w:r>
      <w:r w:rsidR="00292DAA" w:rsidRPr="00F16DA6">
        <w:t xml:space="preserve">Ülo Lindjärv tel: 505 0744; e-post </w:t>
      </w:r>
      <w:hyperlink r:id="rId10" w:history="1">
        <w:r w:rsidR="00292DAA" w:rsidRPr="00F16DA6">
          <w:rPr>
            <w:rStyle w:val="Hperlink"/>
          </w:rPr>
          <w:t>ulo.lindjarv@rmk.ee</w:t>
        </w:r>
      </w:hyperlink>
      <w:r w:rsidR="00436D76" w:rsidRPr="001F004C">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77777777" w:rsidR="00EA1963" w:rsidRDefault="00EA1963" w:rsidP="00EA1963">
      <w:pPr>
        <w:jc w:val="both"/>
      </w:pPr>
      <w:r>
        <w:t>7.1. 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5D0706F" w14:textId="77777777" w:rsidR="00EA1963" w:rsidRDefault="00EA1963" w:rsidP="00EA1963">
      <w:pPr>
        <w:jc w:val="both"/>
      </w:pPr>
      <w:r>
        <w:t>7.2. 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21F28064" w14:textId="77777777" w:rsidR="00C5046D" w:rsidRDefault="00C5046D" w:rsidP="00C5046D">
      <w:pPr>
        <w:tabs>
          <w:tab w:val="left" w:pos="567"/>
        </w:tabs>
        <w:jc w:val="both"/>
      </w:pPr>
      <w:r>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77777777" w:rsidR="00C5046D" w:rsidRDefault="00C5046D" w:rsidP="00C5046D">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lastRenderedPageBreak/>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A91F5" w14:textId="77777777" w:rsidR="000718D9" w:rsidRDefault="000718D9">
      <w:r>
        <w:separator/>
      </w:r>
    </w:p>
  </w:endnote>
  <w:endnote w:type="continuationSeparator" w:id="0">
    <w:p w14:paraId="2D524BC4" w14:textId="77777777" w:rsidR="000718D9" w:rsidRDefault="000718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DE902E" w14:textId="77777777" w:rsidR="000718D9" w:rsidRDefault="000718D9">
      <w:r>
        <w:separator/>
      </w:r>
    </w:p>
  </w:footnote>
  <w:footnote w:type="continuationSeparator" w:id="0">
    <w:p w14:paraId="2F8AC6A0" w14:textId="77777777" w:rsidR="000718D9" w:rsidRDefault="000718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52E8A44B" w:rsidR="00E15B6A" w:rsidRPr="00DB67AA" w:rsidRDefault="0050243E" w:rsidP="00EE0A35">
    <w:pPr>
      <w:rPr>
        <w:bCs/>
        <w:i/>
      </w:rPr>
    </w:pPr>
    <w:bookmarkStart w:id="17" w:name="_Hlk120088468"/>
    <w:bookmarkStart w:id="18" w:name="_Hlk121211209"/>
    <w:r w:rsidRPr="0050243E">
      <w:rPr>
        <w:bCs/>
        <w:i/>
      </w:rPr>
      <w:t>Sillakase tee ja Rabametsa tee</w:t>
    </w:r>
    <w:r w:rsidR="00E0634C">
      <w:rPr>
        <w:bCs/>
        <w:i/>
      </w:rPr>
      <w:t xml:space="preserve"> </w:t>
    </w:r>
    <w:bookmarkEnd w:id="17"/>
    <w:r w:rsidR="00EE0A35" w:rsidRPr="00EE0A35">
      <w:rPr>
        <w:bCs/>
        <w:i/>
      </w:rPr>
      <w:t>rekonstrueerimine</w:t>
    </w:r>
    <w:bookmarkEnd w:id="1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6"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48987144">
    <w:abstractNumId w:val="1"/>
  </w:num>
  <w:num w:numId="2" w16cid:durableId="2051606157">
    <w:abstractNumId w:val="0"/>
  </w:num>
  <w:num w:numId="3" w16cid:durableId="1431395108">
    <w:abstractNumId w:val="5"/>
  </w:num>
  <w:num w:numId="4" w16cid:durableId="288512512">
    <w:abstractNumId w:val="6"/>
  </w:num>
  <w:num w:numId="5" w16cid:durableId="92576862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6A8"/>
    <w:rsid w:val="00002EA7"/>
    <w:rsid w:val="00004579"/>
    <w:rsid w:val="000048D7"/>
    <w:rsid w:val="00004941"/>
    <w:rsid w:val="00005014"/>
    <w:rsid w:val="0000731B"/>
    <w:rsid w:val="0001000B"/>
    <w:rsid w:val="00010C33"/>
    <w:rsid w:val="000117CF"/>
    <w:rsid w:val="00011A7E"/>
    <w:rsid w:val="000124B5"/>
    <w:rsid w:val="00012652"/>
    <w:rsid w:val="00012FFF"/>
    <w:rsid w:val="00016494"/>
    <w:rsid w:val="00016BE5"/>
    <w:rsid w:val="00017139"/>
    <w:rsid w:val="00017BC2"/>
    <w:rsid w:val="00020BED"/>
    <w:rsid w:val="000215DB"/>
    <w:rsid w:val="000220D7"/>
    <w:rsid w:val="000220E1"/>
    <w:rsid w:val="00023945"/>
    <w:rsid w:val="00023D0B"/>
    <w:rsid w:val="00024CE0"/>
    <w:rsid w:val="00024D65"/>
    <w:rsid w:val="00025BAB"/>
    <w:rsid w:val="00025FA3"/>
    <w:rsid w:val="000260D8"/>
    <w:rsid w:val="00026992"/>
    <w:rsid w:val="0003069B"/>
    <w:rsid w:val="00031C30"/>
    <w:rsid w:val="00032836"/>
    <w:rsid w:val="0003434E"/>
    <w:rsid w:val="000362E2"/>
    <w:rsid w:val="0003647D"/>
    <w:rsid w:val="00040158"/>
    <w:rsid w:val="0004239B"/>
    <w:rsid w:val="000433B2"/>
    <w:rsid w:val="00043CE0"/>
    <w:rsid w:val="00044336"/>
    <w:rsid w:val="0004461C"/>
    <w:rsid w:val="0004536B"/>
    <w:rsid w:val="00045C44"/>
    <w:rsid w:val="000474F8"/>
    <w:rsid w:val="000515ED"/>
    <w:rsid w:val="00053B6E"/>
    <w:rsid w:val="00054748"/>
    <w:rsid w:val="00055795"/>
    <w:rsid w:val="00055844"/>
    <w:rsid w:val="00060F78"/>
    <w:rsid w:val="000617E7"/>
    <w:rsid w:val="00062902"/>
    <w:rsid w:val="00062E81"/>
    <w:rsid w:val="00063C5E"/>
    <w:rsid w:val="00064C7C"/>
    <w:rsid w:val="00067748"/>
    <w:rsid w:val="000679CF"/>
    <w:rsid w:val="000718D9"/>
    <w:rsid w:val="00072694"/>
    <w:rsid w:val="00074D55"/>
    <w:rsid w:val="000759F7"/>
    <w:rsid w:val="00081542"/>
    <w:rsid w:val="00081C19"/>
    <w:rsid w:val="0008263A"/>
    <w:rsid w:val="0008346C"/>
    <w:rsid w:val="00083D3E"/>
    <w:rsid w:val="000851A8"/>
    <w:rsid w:val="000873FC"/>
    <w:rsid w:val="000874C4"/>
    <w:rsid w:val="00087564"/>
    <w:rsid w:val="00092C99"/>
    <w:rsid w:val="00093488"/>
    <w:rsid w:val="00093810"/>
    <w:rsid w:val="00095E23"/>
    <w:rsid w:val="00097159"/>
    <w:rsid w:val="000A1027"/>
    <w:rsid w:val="000A26B1"/>
    <w:rsid w:val="000A270C"/>
    <w:rsid w:val="000A2CAB"/>
    <w:rsid w:val="000A4185"/>
    <w:rsid w:val="000A57BB"/>
    <w:rsid w:val="000A68E5"/>
    <w:rsid w:val="000A6B4D"/>
    <w:rsid w:val="000B1AAA"/>
    <w:rsid w:val="000B2163"/>
    <w:rsid w:val="000B2C66"/>
    <w:rsid w:val="000B467C"/>
    <w:rsid w:val="000B4FD8"/>
    <w:rsid w:val="000B6354"/>
    <w:rsid w:val="000B6371"/>
    <w:rsid w:val="000B6FE2"/>
    <w:rsid w:val="000B70FA"/>
    <w:rsid w:val="000B7E3D"/>
    <w:rsid w:val="000C2A4B"/>
    <w:rsid w:val="000C3E63"/>
    <w:rsid w:val="000C4D34"/>
    <w:rsid w:val="000C61E9"/>
    <w:rsid w:val="000C6D79"/>
    <w:rsid w:val="000C7C2A"/>
    <w:rsid w:val="000D00E3"/>
    <w:rsid w:val="000D0F18"/>
    <w:rsid w:val="000D1273"/>
    <w:rsid w:val="000D276F"/>
    <w:rsid w:val="000D289F"/>
    <w:rsid w:val="000D3F81"/>
    <w:rsid w:val="000D3F97"/>
    <w:rsid w:val="000D4434"/>
    <w:rsid w:val="000D5999"/>
    <w:rsid w:val="000D6ACB"/>
    <w:rsid w:val="000D7567"/>
    <w:rsid w:val="000E0D03"/>
    <w:rsid w:val="000E0D3F"/>
    <w:rsid w:val="000E0DFA"/>
    <w:rsid w:val="000E0FC7"/>
    <w:rsid w:val="000E129C"/>
    <w:rsid w:val="000E2233"/>
    <w:rsid w:val="000E2E51"/>
    <w:rsid w:val="000E4CD7"/>
    <w:rsid w:val="000E5532"/>
    <w:rsid w:val="000E62E9"/>
    <w:rsid w:val="000E773A"/>
    <w:rsid w:val="000E782E"/>
    <w:rsid w:val="000F10A4"/>
    <w:rsid w:val="000F1872"/>
    <w:rsid w:val="000F5282"/>
    <w:rsid w:val="000F6351"/>
    <w:rsid w:val="000F6AF9"/>
    <w:rsid w:val="000F72B5"/>
    <w:rsid w:val="0010181F"/>
    <w:rsid w:val="001049B5"/>
    <w:rsid w:val="00105A31"/>
    <w:rsid w:val="0010695B"/>
    <w:rsid w:val="00106C63"/>
    <w:rsid w:val="00111E0A"/>
    <w:rsid w:val="00113F93"/>
    <w:rsid w:val="00114612"/>
    <w:rsid w:val="001158A8"/>
    <w:rsid w:val="00115A20"/>
    <w:rsid w:val="001165A0"/>
    <w:rsid w:val="00116E23"/>
    <w:rsid w:val="001217B9"/>
    <w:rsid w:val="00123C2C"/>
    <w:rsid w:val="00125999"/>
    <w:rsid w:val="00125E04"/>
    <w:rsid w:val="00127C07"/>
    <w:rsid w:val="00127D93"/>
    <w:rsid w:val="00130B40"/>
    <w:rsid w:val="0013141B"/>
    <w:rsid w:val="00132390"/>
    <w:rsid w:val="001328C3"/>
    <w:rsid w:val="00132E8E"/>
    <w:rsid w:val="00133140"/>
    <w:rsid w:val="00133AF2"/>
    <w:rsid w:val="001342CA"/>
    <w:rsid w:val="00134463"/>
    <w:rsid w:val="0013555F"/>
    <w:rsid w:val="00136C28"/>
    <w:rsid w:val="0013764A"/>
    <w:rsid w:val="00137FAC"/>
    <w:rsid w:val="001401F1"/>
    <w:rsid w:val="0014093E"/>
    <w:rsid w:val="00142B95"/>
    <w:rsid w:val="001431B5"/>
    <w:rsid w:val="00144EC3"/>
    <w:rsid w:val="00145215"/>
    <w:rsid w:val="00145E47"/>
    <w:rsid w:val="00146727"/>
    <w:rsid w:val="00147082"/>
    <w:rsid w:val="001470EB"/>
    <w:rsid w:val="00151F23"/>
    <w:rsid w:val="0015262E"/>
    <w:rsid w:val="00153E72"/>
    <w:rsid w:val="0015411C"/>
    <w:rsid w:val="0015716A"/>
    <w:rsid w:val="00157D3E"/>
    <w:rsid w:val="001604E2"/>
    <w:rsid w:val="00162BF4"/>
    <w:rsid w:val="00163626"/>
    <w:rsid w:val="00163916"/>
    <w:rsid w:val="00163DBC"/>
    <w:rsid w:val="00164C75"/>
    <w:rsid w:val="00164D12"/>
    <w:rsid w:val="00164FE0"/>
    <w:rsid w:val="001656A7"/>
    <w:rsid w:val="00165F04"/>
    <w:rsid w:val="00166A29"/>
    <w:rsid w:val="00166A8C"/>
    <w:rsid w:val="00170D03"/>
    <w:rsid w:val="00172102"/>
    <w:rsid w:val="001758ED"/>
    <w:rsid w:val="00176BD6"/>
    <w:rsid w:val="001771E9"/>
    <w:rsid w:val="001778BA"/>
    <w:rsid w:val="00177AAB"/>
    <w:rsid w:val="00177C05"/>
    <w:rsid w:val="0018010C"/>
    <w:rsid w:val="0018159D"/>
    <w:rsid w:val="001818F4"/>
    <w:rsid w:val="001840C5"/>
    <w:rsid w:val="00184DCA"/>
    <w:rsid w:val="00186A9E"/>
    <w:rsid w:val="0018716B"/>
    <w:rsid w:val="00192CCF"/>
    <w:rsid w:val="0019393A"/>
    <w:rsid w:val="00196020"/>
    <w:rsid w:val="00197A0E"/>
    <w:rsid w:val="001A0251"/>
    <w:rsid w:val="001A1BB4"/>
    <w:rsid w:val="001A2315"/>
    <w:rsid w:val="001A4261"/>
    <w:rsid w:val="001A4613"/>
    <w:rsid w:val="001A48A4"/>
    <w:rsid w:val="001A649F"/>
    <w:rsid w:val="001B20F1"/>
    <w:rsid w:val="001B27BC"/>
    <w:rsid w:val="001B3C55"/>
    <w:rsid w:val="001B3D10"/>
    <w:rsid w:val="001B427A"/>
    <w:rsid w:val="001B74CB"/>
    <w:rsid w:val="001B7BA0"/>
    <w:rsid w:val="001B7F7F"/>
    <w:rsid w:val="001C02BF"/>
    <w:rsid w:val="001C20C9"/>
    <w:rsid w:val="001C27D1"/>
    <w:rsid w:val="001C5360"/>
    <w:rsid w:val="001C6E61"/>
    <w:rsid w:val="001C7473"/>
    <w:rsid w:val="001C7661"/>
    <w:rsid w:val="001D04F5"/>
    <w:rsid w:val="001D1791"/>
    <w:rsid w:val="001D1A93"/>
    <w:rsid w:val="001D1C99"/>
    <w:rsid w:val="001D3951"/>
    <w:rsid w:val="001D5ACF"/>
    <w:rsid w:val="001D603F"/>
    <w:rsid w:val="001D6096"/>
    <w:rsid w:val="001D7DC4"/>
    <w:rsid w:val="001E0066"/>
    <w:rsid w:val="001E01CC"/>
    <w:rsid w:val="001E07C7"/>
    <w:rsid w:val="001E0905"/>
    <w:rsid w:val="001E1DB8"/>
    <w:rsid w:val="001E22CC"/>
    <w:rsid w:val="001E577A"/>
    <w:rsid w:val="001E7D40"/>
    <w:rsid w:val="001F00FD"/>
    <w:rsid w:val="001F0418"/>
    <w:rsid w:val="001F0884"/>
    <w:rsid w:val="001F12FD"/>
    <w:rsid w:val="001F1EE2"/>
    <w:rsid w:val="001F22CC"/>
    <w:rsid w:val="001F2AC7"/>
    <w:rsid w:val="001F437F"/>
    <w:rsid w:val="001F54FE"/>
    <w:rsid w:val="001F5DEC"/>
    <w:rsid w:val="001F6D6C"/>
    <w:rsid w:val="001F7B7F"/>
    <w:rsid w:val="0020015C"/>
    <w:rsid w:val="0020103B"/>
    <w:rsid w:val="002011A6"/>
    <w:rsid w:val="00201C7A"/>
    <w:rsid w:val="0020255A"/>
    <w:rsid w:val="0020608E"/>
    <w:rsid w:val="002067D1"/>
    <w:rsid w:val="002073BB"/>
    <w:rsid w:val="0021065F"/>
    <w:rsid w:val="00211846"/>
    <w:rsid w:val="002120A3"/>
    <w:rsid w:val="0021233F"/>
    <w:rsid w:val="00212C6A"/>
    <w:rsid w:val="00214477"/>
    <w:rsid w:val="00214D62"/>
    <w:rsid w:val="00215350"/>
    <w:rsid w:val="0021746E"/>
    <w:rsid w:val="002178C5"/>
    <w:rsid w:val="002201B0"/>
    <w:rsid w:val="002206B6"/>
    <w:rsid w:val="00223AA5"/>
    <w:rsid w:val="00223C44"/>
    <w:rsid w:val="002240B8"/>
    <w:rsid w:val="00226B7A"/>
    <w:rsid w:val="00227241"/>
    <w:rsid w:val="00227F44"/>
    <w:rsid w:val="00230392"/>
    <w:rsid w:val="002303B3"/>
    <w:rsid w:val="002323A7"/>
    <w:rsid w:val="00233438"/>
    <w:rsid w:val="00233D9C"/>
    <w:rsid w:val="00235B7A"/>
    <w:rsid w:val="002364D1"/>
    <w:rsid w:val="00237E3D"/>
    <w:rsid w:val="00237FAB"/>
    <w:rsid w:val="002400FD"/>
    <w:rsid w:val="0024060E"/>
    <w:rsid w:val="00243327"/>
    <w:rsid w:val="002462C1"/>
    <w:rsid w:val="0024657B"/>
    <w:rsid w:val="002472E8"/>
    <w:rsid w:val="0025438B"/>
    <w:rsid w:val="00254970"/>
    <w:rsid w:val="002549D8"/>
    <w:rsid w:val="002562D1"/>
    <w:rsid w:val="00256F5C"/>
    <w:rsid w:val="00257ACC"/>
    <w:rsid w:val="002605EC"/>
    <w:rsid w:val="00260718"/>
    <w:rsid w:val="00260A5E"/>
    <w:rsid w:val="00264610"/>
    <w:rsid w:val="00266B97"/>
    <w:rsid w:val="00266E57"/>
    <w:rsid w:val="002670AD"/>
    <w:rsid w:val="002706D0"/>
    <w:rsid w:val="00271D8C"/>
    <w:rsid w:val="00274144"/>
    <w:rsid w:val="00275776"/>
    <w:rsid w:val="002765B1"/>
    <w:rsid w:val="00280C86"/>
    <w:rsid w:val="00282C8E"/>
    <w:rsid w:val="00283A14"/>
    <w:rsid w:val="00283C71"/>
    <w:rsid w:val="00285EAF"/>
    <w:rsid w:val="00286E3D"/>
    <w:rsid w:val="0028711C"/>
    <w:rsid w:val="002871F6"/>
    <w:rsid w:val="00287ED1"/>
    <w:rsid w:val="0029058D"/>
    <w:rsid w:val="002914D1"/>
    <w:rsid w:val="00291E82"/>
    <w:rsid w:val="0029232B"/>
    <w:rsid w:val="00292DAA"/>
    <w:rsid w:val="0029343B"/>
    <w:rsid w:val="00293C40"/>
    <w:rsid w:val="002941F8"/>
    <w:rsid w:val="0029445B"/>
    <w:rsid w:val="002948E5"/>
    <w:rsid w:val="0029505A"/>
    <w:rsid w:val="0029525C"/>
    <w:rsid w:val="00297FA7"/>
    <w:rsid w:val="002A0BCA"/>
    <w:rsid w:val="002A2400"/>
    <w:rsid w:val="002A3318"/>
    <w:rsid w:val="002A4FDD"/>
    <w:rsid w:val="002A694F"/>
    <w:rsid w:val="002A7986"/>
    <w:rsid w:val="002B1E68"/>
    <w:rsid w:val="002B22A0"/>
    <w:rsid w:val="002B5018"/>
    <w:rsid w:val="002B58D1"/>
    <w:rsid w:val="002B592B"/>
    <w:rsid w:val="002B5FE7"/>
    <w:rsid w:val="002B78AA"/>
    <w:rsid w:val="002C1F33"/>
    <w:rsid w:val="002C207D"/>
    <w:rsid w:val="002C2B26"/>
    <w:rsid w:val="002C2E8B"/>
    <w:rsid w:val="002C30EC"/>
    <w:rsid w:val="002C3271"/>
    <w:rsid w:val="002C63EA"/>
    <w:rsid w:val="002D0593"/>
    <w:rsid w:val="002D19FF"/>
    <w:rsid w:val="002D2EE1"/>
    <w:rsid w:val="002D37B5"/>
    <w:rsid w:val="002D3886"/>
    <w:rsid w:val="002D45CB"/>
    <w:rsid w:val="002D4939"/>
    <w:rsid w:val="002D5F2E"/>
    <w:rsid w:val="002D65E8"/>
    <w:rsid w:val="002E024C"/>
    <w:rsid w:val="002E2F16"/>
    <w:rsid w:val="002E49C6"/>
    <w:rsid w:val="002E596D"/>
    <w:rsid w:val="002E5AB6"/>
    <w:rsid w:val="002F05AA"/>
    <w:rsid w:val="002F2CB4"/>
    <w:rsid w:val="002F4777"/>
    <w:rsid w:val="002F4AA5"/>
    <w:rsid w:val="002F4DFE"/>
    <w:rsid w:val="002F5364"/>
    <w:rsid w:val="002F75F1"/>
    <w:rsid w:val="002F776C"/>
    <w:rsid w:val="00300A4C"/>
    <w:rsid w:val="00302A97"/>
    <w:rsid w:val="00304042"/>
    <w:rsid w:val="00305294"/>
    <w:rsid w:val="00305426"/>
    <w:rsid w:val="003074D4"/>
    <w:rsid w:val="003106DF"/>
    <w:rsid w:val="0031586D"/>
    <w:rsid w:val="00315F13"/>
    <w:rsid w:val="0031661A"/>
    <w:rsid w:val="003171C6"/>
    <w:rsid w:val="00317A06"/>
    <w:rsid w:val="00317F5B"/>
    <w:rsid w:val="00321824"/>
    <w:rsid w:val="00321A7E"/>
    <w:rsid w:val="00323017"/>
    <w:rsid w:val="00323E08"/>
    <w:rsid w:val="003259C8"/>
    <w:rsid w:val="00327417"/>
    <w:rsid w:val="003279ED"/>
    <w:rsid w:val="00327A23"/>
    <w:rsid w:val="00327C85"/>
    <w:rsid w:val="0033042C"/>
    <w:rsid w:val="00330E2F"/>
    <w:rsid w:val="00330E3D"/>
    <w:rsid w:val="00332044"/>
    <w:rsid w:val="00333D29"/>
    <w:rsid w:val="003348E1"/>
    <w:rsid w:val="00335DEF"/>
    <w:rsid w:val="0034177D"/>
    <w:rsid w:val="00341B72"/>
    <w:rsid w:val="00342221"/>
    <w:rsid w:val="00343672"/>
    <w:rsid w:val="003438AB"/>
    <w:rsid w:val="0034412E"/>
    <w:rsid w:val="003446C6"/>
    <w:rsid w:val="00345127"/>
    <w:rsid w:val="00346EFD"/>
    <w:rsid w:val="003507E1"/>
    <w:rsid w:val="00354B9D"/>
    <w:rsid w:val="003619D4"/>
    <w:rsid w:val="00362180"/>
    <w:rsid w:val="00362D2F"/>
    <w:rsid w:val="00363529"/>
    <w:rsid w:val="00363775"/>
    <w:rsid w:val="00364139"/>
    <w:rsid w:val="003672B9"/>
    <w:rsid w:val="00367F78"/>
    <w:rsid w:val="00367FE0"/>
    <w:rsid w:val="0037092E"/>
    <w:rsid w:val="00372C1A"/>
    <w:rsid w:val="00372C3C"/>
    <w:rsid w:val="003735B9"/>
    <w:rsid w:val="003736D4"/>
    <w:rsid w:val="003739B9"/>
    <w:rsid w:val="00375A8A"/>
    <w:rsid w:val="0037727A"/>
    <w:rsid w:val="00377A28"/>
    <w:rsid w:val="00380A02"/>
    <w:rsid w:val="00380BE8"/>
    <w:rsid w:val="003848BF"/>
    <w:rsid w:val="003862FF"/>
    <w:rsid w:val="00386629"/>
    <w:rsid w:val="0038710C"/>
    <w:rsid w:val="003876EB"/>
    <w:rsid w:val="0038797D"/>
    <w:rsid w:val="00387C95"/>
    <w:rsid w:val="003933A1"/>
    <w:rsid w:val="00393991"/>
    <w:rsid w:val="00393A4C"/>
    <w:rsid w:val="003948F3"/>
    <w:rsid w:val="00394DE9"/>
    <w:rsid w:val="003956B2"/>
    <w:rsid w:val="00395FF6"/>
    <w:rsid w:val="003963A3"/>
    <w:rsid w:val="00396A60"/>
    <w:rsid w:val="0039750E"/>
    <w:rsid w:val="003A0F96"/>
    <w:rsid w:val="003A1E9E"/>
    <w:rsid w:val="003A293E"/>
    <w:rsid w:val="003A29FC"/>
    <w:rsid w:val="003A2EC9"/>
    <w:rsid w:val="003A35A4"/>
    <w:rsid w:val="003A3D80"/>
    <w:rsid w:val="003A42C8"/>
    <w:rsid w:val="003A4EA7"/>
    <w:rsid w:val="003A5D2A"/>
    <w:rsid w:val="003A7DDD"/>
    <w:rsid w:val="003B0BC8"/>
    <w:rsid w:val="003B27A4"/>
    <w:rsid w:val="003B394F"/>
    <w:rsid w:val="003B46D5"/>
    <w:rsid w:val="003B6F03"/>
    <w:rsid w:val="003B783F"/>
    <w:rsid w:val="003C0C00"/>
    <w:rsid w:val="003C209B"/>
    <w:rsid w:val="003C3985"/>
    <w:rsid w:val="003C42FB"/>
    <w:rsid w:val="003C501C"/>
    <w:rsid w:val="003C6612"/>
    <w:rsid w:val="003C7221"/>
    <w:rsid w:val="003C7A9C"/>
    <w:rsid w:val="003C7ED9"/>
    <w:rsid w:val="003D07E3"/>
    <w:rsid w:val="003D102E"/>
    <w:rsid w:val="003D205F"/>
    <w:rsid w:val="003D3A03"/>
    <w:rsid w:val="003D4673"/>
    <w:rsid w:val="003D5004"/>
    <w:rsid w:val="003D6277"/>
    <w:rsid w:val="003D6669"/>
    <w:rsid w:val="003D672B"/>
    <w:rsid w:val="003D6842"/>
    <w:rsid w:val="003D69A2"/>
    <w:rsid w:val="003D78A9"/>
    <w:rsid w:val="003D7EA4"/>
    <w:rsid w:val="003E14EA"/>
    <w:rsid w:val="003E347D"/>
    <w:rsid w:val="003E3B8B"/>
    <w:rsid w:val="003E4967"/>
    <w:rsid w:val="003E4C0C"/>
    <w:rsid w:val="003E4F02"/>
    <w:rsid w:val="003E58A9"/>
    <w:rsid w:val="003E5DDD"/>
    <w:rsid w:val="003E601D"/>
    <w:rsid w:val="003E7BFE"/>
    <w:rsid w:val="003E7F8C"/>
    <w:rsid w:val="003F1E8F"/>
    <w:rsid w:val="003F2429"/>
    <w:rsid w:val="003F2A8D"/>
    <w:rsid w:val="003F38DF"/>
    <w:rsid w:val="003F4E9C"/>
    <w:rsid w:val="003F5C9D"/>
    <w:rsid w:val="003F5E4B"/>
    <w:rsid w:val="003F670C"/>
    <w:rsid w:val="003F7419"/>
    <w:rsid w:val="00400B6C"/>
    <w:rsid w:val="00401FFF"/>
    <w:rsid w:val="0040290B"/>
    <w:rsid w:val="00403EE3"/>
    <w:rsid w:val="00404055"/>
    <w:rsid w:val="00406484"/>
    <w:rsid w:val="004115DC"/>
    <w:rsid w:val="00411EBC"/>
    <w:rsid w:val="00412ECE"/>
    <w:rsid w:val="00412FBE"/>
    <w:rsid w:val="00413279"/>
    <w:rsid w:val="004138AD"/>
    <w:rsid w:val="004144CF"/>
    <w:rsid w:val="00420318"/>
    <w:rsid w:val="004203A7"/>
    <w:rsid w:val="00420599"/>
    <w:rsid w:val="004211C6"/>
    <w:rsid w:val="00421B6B"/>
    <w:rsid w:val="00422113"/>
    <w:rsid w:val="00422F69"/>
    <w:rsid w:val="00423789"/>
    <w:rsid w:val="00425E6F"/>
    <w:rsid w:val="0042651A"/>
    <w:rsid w:val="004277B7"/>
    <w:rsid w:val="004311B3"/>
    <w:rsid w:val="004313D2"/>
    <w:rsid w:val="00431698"/>
    <w:rsid w:val="00431C86"/>
    <w:rsid w:val="00432804"/>
    <w:rsid w:val="00433190"/>
    <w:rsid w:val="00434451"/>
    <w:rsid w:val="004348DA"/>
    <w:rsid w:val="00436D76"/>
    <w:rsid w:val="004411FB"/>
    <w:rsid w:val="004422FD"/>
    <w:rsid w:val="00444316"/>
    <w:rsid w:val="0044438F"/>
    <w:rsid w:val="00444660"/>
    <w:rsid w:val="004447CF"/>
    <w:rsid w:val="00444BF7"/>
    <w:rsid w:val="00444EBB"/>
    <w:rsid w:val="00450429"/>
    <w:rsid w:val="00450513"/>
    <w:rsid w:val="004513C4"/>
    <w:rsid w:val="004538BE"/>
    <w:rsid w:val="00456BFE"/>
    <w:rsid w:val="00457C10"/>
    <w:rsid w:val="00457D08"/>
    <w:rsid w:val="00461223"/>
    <w:rsid w:val="0046197F"/>
    <w:rsid w:val="00461E52"/>
    <w:rsid w:val="004628DA"/>
    <w:rsid w:val="00463AA3"/>
    <w:rsid w:val="00464B4A"/>
    <w:rsid w:val="00464F53"/>
    <w:rsid w:val="00465B96"/>
    <w:rsid w:val="00467D5E"/>
    <w:rsid w:val="00470B2E"/>
    <w:rsid w:val="00471147"/>
    <w:rsid w:val="0047296B"/>
    <w:rsid w:val="00473858"/>
    <w:rsid w:val="00473A82"/>
    <w:rsid w:val="004742EB"/>
    <w:rsid w:val="004744E8"/>
    <w:rsid w:val="00474990"/>
    <w:rsid w:val="00475214"/>
    <w:rsid w:val="00476317"/>
    <w:rsid w:val="0048121E"/>
    <w:rsid w:val="0048127D"/>
    <w:rsid w:val="00481A29"/>
    <w:rsid w:val="00482B79"/>
    <w:rsid w:val="00482FDA"/>
    <w:rsid w:val="00483F8B"/>
    <w:rsid w:val="00485DBB"/>
    <w:rsid w:val="00485EC4"/>
    <w:rsid w:val="00492A07"/>
    <w:rsid w:val="00492EA6"/>
    <w:rsid w:val="00493152"/>
    <w:rsid w:val="004937BA"/>
    <w:rsid w:val="004937F1"/>
    <w:rsid w:val="00493939"/>
    <w:rsid w:val="0049410A"/>
    <w:rsid w:val="004944E7"/>
    <w:rsid w:val="00494F73"/>
    <w:rsid w:val="00495B78"/>
    <w:rsid w:val="004975BD"/>
    <w:rsid w:val="00497F01"/>
    <w:rsid w:val="004A29B0"/>
    <w:rsid w:val="004A2D16"/>
    <w:rsid w:val="004A4F69"/>
    <w:rsid w:val="004A5E8F"/>
    <w:rsid w:val="004A6430"/>
    <w:rsid w:val="004B1BC8"/>
    <w:rsid w:val="004B1F48"/>
    <w:rsid w:val="004B23F2"/>
    <w:rsid w:val="004B2B58"/>
    <w:rsid w:val="004B3073"/>
    <w:rsid w:val="004B42BE"/>
    <w:rsid w:val="004B57C9"/>
    <w:rsid w:val="004B637A"/>
    <w:rsid w:val="004B641D"/>
    <w:rsid w:val="004B759A"/>
    <w:rsid w:val="004C1AFA"/>
    <w:rsid w:val="004C2195"/>
    <w:rsid w:val="004C7861"/>
    <w:rsid w:val="004D0C37"/>
    <w:rsid w:val="004D4520"/>
    <w:rsid w:val="004D5EAB"/>
    <w:rsid w:val="004D60C9"/>
    <w:rsid w:val="004D61EE"/>
    <w:rsid w:val="004D7B13"/>
    <w:rsid w:val="004D7E4D"/>
    <w:rsid w:val="004E0BEB"/>
    <w:rsid w:val="004E3128"/>
    <w:rsid w:val="004E3963"/>
    <w:rsid w:val="004E4C7F"/>
    <w:rsid w:val="004E60ED"/>
    <w:rsid w:val="004E67F6"/>
    <w:rsid w:val="004E6A64"/>
    <w:rsid w:val="004E7E6D"/>
    <w:rsid w:val="004F03F5"/>
    <w:rsid w:val="004F2878"/>
    <w:rsid w:val="004F4CDA"/>
    <w:rsid w:val="004F4EBB"/>
    <w:rsid w:val="004F78A8"/>
    <w:rsid w:val="00500B95"/>
    <w:rsid w:val="00501FA6"/>
    <w:rsid w:val="0050243E"/>
    <w:rsid w:val="0050284A"/>
    <w:rsid w:val="00502974"/>
    <w:rsid w:val="00502FF3"/>
    <w:rsid w:val="0050333B"/>
    <w:rsid w:val="005039F7"/>
    <w:rsid w:val="00504024"/>
    <w:rsid w:val="0050431D"/>
    <w:rsid w:val="0050453A"/>
    <w:rsid w:val="00504B93"/>
    <w:rsid w:val="00504D12"/>
    <w:rsid w:val="005063AA"/>
    <w:rsid w:val="00507251"/>
    <w:rsid w:val="00507909"/>
    <w:rsid w:val="00510DA3"/>
    <w:rsid w:val="005111F8"/>
    <w:rsid w:val="0051170C"/>
    <w:rsid w:val="00511732"/>
    <w:rsid w:val="00512988"/>
    <w:rsid w:val="00512A64"/>
    <w:rsid w:val="005133A9"/>
    <w:rsid w:val="00514C2A"/>
    <w:rsid w:val="00515FE1"/>
    <w:rsid w:val="00517D73"/>
    <w:rsid w:val="0052209C"/>
    <w:rsid w:val="00524D4C"/>
    <w:rsid w:val="00524D74"/>
    <w:rsid w:val="005265C5"/>
    <w:rsid w:val="005270B9"/>
    <w:rsid w:val="00527A61"/>
    <w:rsid w:val="00527C0B"/>
    <w:rsid w:val="00530508"/>
    <w:rsid w:val="0053442B"/>
    <w:rsid w:val="00537DE2"/>
    <w:rsid w:val="0054002D"/>
    <w:rsid w:val="00541159"/>
    <w:rsid w:val="00541E57"/>
    <w:rsid w:val="005426C8"/>
    <w:rsid w:val="00542FF5"/>
    <w:rsid w:val="00543110"/>
    <w:rsid w:val="00543567"/>
    <w:rsid w:val="00543AC5"/>
    <w:rsid w:val="00543D69"/>
    <w:rsid w:val="00545773"/>
    <w:rsid w:val="005471AE"/>
    <w:rsid w:val="00551A5B"/>
    <w:rsid w:val="00554FD9"/>
    <w:rsid w:val="005554AA"/>
    <w:rsid w:val="00556BE1"/>
    <w:rsid w:val="005572D0"/>
    <w:rsid w:val="00560226"/>
    <w:rsid w:val="00560E01"/>
    <w:rsid w:val="00562117"/>
    <w:rsid w:val="00562CBE"/>
    <w:rsid w:val="00563CE1"/>
    <w:rsid w:val="00564BA3"/>
    <w:rsid w:val="00564E91"/>
    <w:rsid w:val="005726BA"/>
    <w:rsid w:val="0057440C"/>
    <w:rsid w:val="0057469B"/>
    <w:rsid w:val="0057652E"/>
    <w:rsid w:val="005814E4"/>
    <w:rsid w:val="00581D9E"/>
    <w:rsid w:val="00581DC2"/>
    <w:rsid w:val="00582981"/>
    <w:rsid w:val="00583CDD"/>
    <w:rsid w:val="00586D5B"/>
    <w:rsid w:val="00587EFF"/>
    <w:rsid w:val="005900C9"/>
    <w:rsid w:val="005902BA"/>
    <w:rsid w:val="00590756"/>
    <w:rsid w:val="00594224"/>
    <w:rsid w:val="00595DB8"/>
    <w:rsid w:val="00596219"/>
    <w:rsid w:val="00597FCD"/>
    <w:rsid w:val="005A015D"/>
    <w:rsid w:val="005A043E"/>
    <w:rsid w:val="005A09D3"/>
    <w:rsid w:val="005A0AB1"/>
    <w:rsid w:val="005A1009"/>
    <w:rsid w:val="005A12C0"/>
    <w:rsid w:val="005A304E"/>
    <w:rsid w:val="005A3212"/>
    <w:rsid w:val="005A457C"/>
    <w:rsid w:val="005A6DA3"/>
    <w:rsid w:val="005B01E6"/>
    <w:rsid w:val="005B118B"/>
    <w:rsid w:val="005B16A4"/>
    <w:rsid w:val="005B1884"/>
    <w:rsid w:val="005B18EC"/>
    <w:rsid w:val="005B2BAF"/>
    <w:rsid w:val="005B2DD1"/>
    <w:rsid w:val="005B348E"/>
    <w:rsid w:val="005B58B3"/>
    <w:rsid w:val="005B5AC2"/>
    <w:rsid w:val="005B61C1"/>
    <w:rsid w:val="005B6466"/>
    <w:rsid w:val="005C09B0"/>
    <w:rsid w:val="005C0F72"/>
    <w:rsid w:val="005C17CD"/>
    <w:rsid w:val="005C214C"/>
    <w:rsid w:val="005C27AA"/>
    <w:rsid w:val="005C31F2"/>
    <w:rsid w:val="005C760A"/>
    <w:rsid w:val="005D10E3"/>
    <w:rsid w:val="005D1350"/>
    <w:rsid w:val="005D1C37"/>
    <w:rsid w:val="005D2451"/>
    <w:rsid w:val="005D4AB6"/>
    <w:rsid w:val="005D5707"/>
    <w:rsid w:val="005D5B98"/>
    <w:rsid w:val="005D5C7F"/>
    <w:rsid w:val="005D6764"/>
    <w:rsid w:val="005D695A"/>
    <w:rsid w:val="005D783B"/>
    <w:rsid w:val="005E08A7"/>
    <w:rsid w:val="005E1471"/>
    <w:rsid w:val="005E20AC"/>
    <w:rsid w:val="005E2201"/>
    <w:rsid w:val="005E2B8E"/>
    <w:rsid w:val="005E328C"/>
    <w:rsid w:val="005E4682"/>
    <w:rsid w:val="005E4984"/>
    <w:rsid w:val="005E5483"/>
    <w:rsid w:val="005E60EE"/>
    <w:rsid w:val="005E7AB2"/>
    <w:rsid w:val="005E7CC1"/>
    <w:rsid w:val="005E7F2C"/>
    <w:rsid w:val="005F0602"/>
    <w:rsid w:val="005F14C2"/>
    <w:rsid w:val="005F373A"/>
    <w:rsid w:val="005F4C06"/>
    <w:rsid w:val="005F7548"/>
    <w:rsid w:val="00601674"/>
    <w:rsid w:val="006019D6"/>
    <w:rsid w:val="0060316D"/>
    <w:rsid w:val="006032E4"/>
    <w:rsid w:val="00604B9C"/>
    <w:rsid w:val="00605A6B"/>
    <w:rsid w:val="006064CB"/>
    <w:rsid w:val="0060723A"/>
    <w:rsid w:val="00610569"/>
    <w:rsid w:val="00610C3D"/>
    <w:rsid w:val="0061219F"/>
    <w:rsid w:val="00612356"/>
    <w:rsid w:val="0061303C"/>
    <w:rsid w:val="00614C68"/>
    <w:rsid w:val="00615E8A"/>
    <w:rsid w:val="006177E6"/>
    <w:rsid w:val="00617F6E"/>
    <w:rsid w:val="00622C93"/>
    <w:rsid w:val="00623CE4"/>
    <w:rsid w:val="00624C8B"/>
    <w:rsid w:val="00625EA2"/>
    <w:rsid w:val="00627721"/>
    <w:rsid w:val="0062777F"/>
    <w:rsid w:val="006302CC"/>
    <w:rsid w:val="00631303"/>
    <w:rsid w:val="006328A2"/>
    <w:rsid w:val="0063429F"/>
    <w:rsid w:val="0063446B"/>
    <w:rsid w:val="0063518C"/>
    <w:rsid w:val="00636A15"/>
    <w:rsid w:val="00636F3F"/>
    <w:rsid w:val="0063724A"/>
    <w:rsid w:val="006406FE"/>
    <w:rsid w:val="00640ACF"/>
    <w:rsid w:val="006414A6"/>
    <w:rsid w:val="00641A45"/>
    <w:rsid w:val="00643095"/>
    <w:rsid w:val="0064376A"/>
    <w:rsid w:val="0064386D"/>
    <w:rsid w:val="00646F90"/>
    <w:rsid w:val="00647815"/>
    <w:rsid w:val="00651974"/>
    <w:rsid w:val="006520B7"/>
    <w:rsid w:val="00652D83"/>
    <w:rsid w:val="00652E8F"/>
    <w:rsid w:val="00652FD2"/>
    <w:rsid w:val="00653442"/>
    <w:rsid w:val="00653AF8"/>
    <w:rsid w:val="00653C95"/>
    <w:rsid w:val="00653D8A"/>
    <w:rsid w:val="00654739"/>
    <w:rsid w:val="00655430"/>
    <w:rsid w:val="0065600C"/>
    <w:rsid w:val="006560AB"/>
    <w:rsid w:val="00656F7C"/>
    <w:rsid w:val="0066007D"/>
    <w:rsid w:val="00661095"/>
    <w:rsid w:val="00661DC3"/>
    <w:rsid w:val="00663E1B"/>
    <w:rsid w:val="00664139"/>
    <w:rsid w:val="0066427A"/>
    <w:rsid w:val="00664C0C"/>
    <w:rsid w:val="00664CE0"/>
    <w:rsid w:val="00664DDB"/>
    <w:rsid w:val="00665546"/>
    <w:rsid w:val="00665C90"/>
    <w:rsid w:val="006678F2"/>
    <w:rsid w:val="00670507"/>
    <w:rsid w:val="00670817"/>
    <w:rsid w:val="00672ED9"/>
    <w:rsid w:val="006738F4"/>
    <w:rsid w:val="00675FBA"/>
    <w:rsid w:val="006779A8"/>
    <w:rsid w:val="00680355"/>
    <w:rsid w:val="00680CF2"/>
    <w:rsid w:val="00680DD7"/>
    <w:rsid w:val="00681501"/>
    <w:rsid w:val="00681845"/>
    <w:rsid w:val="0068450B"/>
    <w:rsid w:val="00684C59"/>
    <w:rsid w:val="00684E29"/>
    <w:rsid w:val="006850F1"/>
    <w:rsid w:val="006855E8"/>
    <w:rsid w:val="006872A5"/>
    <w:rsid w:val="00687701"/>
    <w:rsid w:val="006877C2"/>
    <w:rsid w:val="006903B1"/>
    <w:rsid w:val="00690561"/>
    <w:rsid w:val="00691CAF"/>
    <w:rsid w:val="0069391A"/>
    <w:rsid w:val="0069446C"/>
    <w:rsid w:val="00695118"/>
    <w:rsid w:val="006958D2"/>
    <w:rsid w:val="00696F2E"/>
    <w:rsid w:val="006975C9"/>
    <w:rsid w:val="00697647"/>
    <w:rsid w:val="00697F2D"/>
    <w:rsid w:val="00697F6E"/>
    <w:rsid w:val="006A1BE8"/>
    <w:rsid w:val="006A2BB6"/>
    <w:rsid w:val="006A36DC"/>
    <w:rsid w:val="006A52E6"/>
    <w:rsid w:val="006A6FD1"/>
    <w:rsid w:val="006A70B0"/>
    <w:rsid w:val="006A77F2"/>
    <w:rsid w:val="006A7D4F"/>
    <w:rsid w:val="006B04AB"/>
    <w:rsid w:val="006B0535"/>
    <w:rsid w:val="006B17DF"/>
    <w:rsid w:val="006B1A90"/>
    <w:rsid w:val="006B20F1"/>
    <w:rsid w:val="006B2BDB"/>
    <w:rsid w:val="006B3611"/>
    <w:rsid w:val="006B4C36"/>
    <w:rsid w:val="006B690C"/>
    <w:rsid w:val="006B7C74"/>
    <w:rsid w:val="006C17F2"/>
    <w:rsid w:val="006C1C3E"/>
    <w:rsid w:val="006C2CB6"/>
    <w:rsid w:val="006C5A3C"/>
    <w:rsid w:val="006C62EE"/>
    <w:rsid w:val="006C68F5"/>
    <w:rsid w:val="006D002E"/>
    <w:rsid w:val="006D5A4A"/>
    <w:rsid w:val="006D5A57"/>
    <w:rsid w:val="006D67D4"/>
    <w:rsid w:val="006D6E8A"/>
    <w:rsid w:val="006D71F6"/>
    <w:rsid w:val="006D76E7"/>
    <w:rsid w:val="006D7A52"/>
    <w:rsid w:val="006D7B6A"/>
    <w:rsid w:val="006E099B"/>
    <w:rsid w:val="006E20B3"/>
    <w:rsid w:val="006E307E"/>
    <w:rsid w:val="006E4491"/>
    <w:rsid w:val="006E57A1"/>
    <w:rsid w:val="006E60DB"/>
    <w:rsid w:val="006F0BBC"/>
    <w:rsid w:val="006F312D"/>
    <w:rsid w:val="007004CE"/>
    <w:rsid w:val="007018DF"/>
    <w:rsid w:val="00701D06"/>
    <w:rsid w:val="00705777"/>
    <w:rsid w:val="00710EE5"/>
    <w:rsid w:val="00710F54"/>
    <w:rsid w:val="00711154"/>
    <w:rsid w:val="00711975"/>
    <w:rsid w:val="00711D2E"/>
    <w:rsid w:val="00712181"/>
    <w:rsid w:val="007138FC"/>
    <w:rsid w:val="007149E0"/>
    <w:rsid w:val="0071566D"/>
    <w:rsid w:val="007203BD"/>
    <w:rsid w:val="00720CE1"/>
    <w:rsid w:val="007224FE"/>
    <w:rsid w:val="007234A8"/>
    <w:rsid w:val="00726809"/>
    <w:rsid w:val="00727D6D"/>
    <w:rsid w:val="00727F72"/>
    <w:rsid w:val="0073061B"/>
    <w:rsid w:val="00731F82"/>
    <w:rsid w:val="00733B01"/>
    <w:rsid w:val="0073438E"/>
    <w:rsid w:val="00741615"/>
    <w:rsid w:val="00741727"/>
    <w:rsid w:val="00741E92"/>
    <w:rsid w:val="00742133"/>
    <w:rsid w:val="00742567"/>
    <w:rsid w:val="00742AF8"/>
    <w:rsid w:val="00742DEE"/>
    <w:rsid w:val="00742DF0"/>
    <w:rsid w:val="00743969"/>
    <w:rsid w:val="007442D0"/>
    <w:rsid w:val="007452F3"/>
    <w:rsid w:val="007461A4"/>
    <w:rsid w:val="00747210"/>
    <w:rsid w:val="007476FB"/>
    <w:rsid w:val="007505DC"/>
    <w:rsid w:val="00750DB9"/>
    <w:rsid w:val="00751C78"/>
    <w:rsid w:val="007522FC"/>
    <w:rsid w:val="007530BA"/>
    <w:rsid w:val="0075331B"/>
    <w:rsid w:val="00753884"/>
    <w:rsid w:val="0075402E"/>
    <w:rsid w:val="0075457E"/>
    <w:rsid w:val="0075462A"/>
    <w:rsid w:val="00754704"/>
    <w:rsid w:val="007549C9"/>
    <w:rsid w:val="00754C37"/>
    <w:rsid w:val="007555B4"/>
    <w:rsid w:val="007559E6"/>
    <w:rsid w:val="00756574"/>
    <w:rsid w:val="007575BC"/>
    <w:rsid w:val="00757D8F"/>
    <w:rsid w:val="007623A6"/>
    <w:rsid w:val="00762D4D"/>
    <w:rsid w:val="0076310F"/>
    <w:rsid w:val="007634F3"/>
    <w:rsid w:val="00763D0A"/>
    <w:rsid w:val="00764E7A"/>
    <w:rsid w:val="0076561D"/>
    <w:rsid w:val="007673DD"/>
    <w:rsid w:val="00767DD6"/>
    <w:rsid w:val="00770279"/>
    <w:rsid w:val="00771DC5"/>
    <w:rsid w:val="00772048"/>
    <w:rsid w:val="00772AC0"/>
    <w:rsid w:val="00773151"/>
    <w:rsid w:val="007733AF"/>
    <w:rsid w:val="00773CDF"/>
    <w:rsid w:val="007754E7"/>
    <w:rsid w:val="00777F3E"/>
    <w:rsid w:val="007803C9"/>
    <w:rsid w:val="00781E9D"/>
    <w:rsid w:val="007820D6"/>
    <w:rsid w:val="007823F4"/>
    <w:rsid w:val="007825EE"/>
    <w:rsid w:val="00782F57"/>
    <w:rsid w:val="00783E4F"/>
    <w:rsid w:val="00785C85"/>
    <w:rsid w:val="00787513"/>
    <w:rsid w:val="00790542"/>
    <w:rsid w:val="00791873"/>
    <w:rsid w:val="007919C0"/>
    <w:rsid w:val="00791BDA"/>
    <w:rsid w:val="007946FB"/>
    <w:rsid w:val="007948FD"/>
    <w:rsid w:val="00794CB9"/>
    <w:rsid w:val="00796B30"/>
    <w:rsid w:val="007A0ECD"/>
    <w:rsid w:val="007A15FD"/>
    <w:rsid w:val="007A1912"/>
    <w:rsid w:val="007A2D93"/>
    <w:rsid w:val="007A4CB0"/>
    <w:rsid w:val="007A6E41"/>
    <w:rsid w:val="007B04FA"/>
    <w:rsid w:val="007B1066"/>
    <w:rsid w:val="007B1942"/>
    <w:rsid w:val="007B1ADD"/>
    <w:rsid w:val="007B3162"/>
    <w:rsid w:val="007B4534"/>
    <w:rsid w:val="007B509C"/>
    <w:rsid w:val="007B62CE"/>
    <w:rsid w:val="007B6554"/>
    <w:rsid w:val="007C091A"/>
    <w:rsid w:val="007C0F86"/>
    <w:rsid w:val="007C2AC6"/>
    <w:rsid w:val="007C3CBA"/>
    <w:rsid w:val="007C70A7"/>
    <w:rsid w:val="007C7590"/>
    <w:rsid w:val="007D312E"/>
    <w:rsid w:val="007D349B"/>
    <w:rsid w:val="007D4B2D"/>
    <w:rsid w:val="007D729A"/>
    <w:rsid w:val="007E045A"/>
    <w:rsid w:val="007E11B6"/>
    <w:rsid w:val="007E11D1"/>
    <w:rsid w:val="007E19A8"/>
    <w:rsid w:val="007E2862"/>
    <w:rsid w:val="007E33C8"/>
    <w:rsid w:val="007E367B"/>
    <w:rsid w:val="007E36E6"/>
    <w:rsid w:val="007E4541"/>
    <w:rsid w:val="007E481E"/>
    <w:rsid w:val="007E4B62"/>
    <w:rsid w:val="007E6F72"/>
    <w:rsid w:val="007E78DE"/>
    <w:rsid w:val="007F0FDB"/>
    <w:rsid w:val="007F30EF"/>
    <w:rsid w:val="007F3DEB"/>
    <w:rsid w:val="007F44C5"/>
    <w:rsid w:val="007F75EA"/>
    <w:rsid w:val="007F7718"/>
    <w:rsid w:val="007F799C"/>
    <w:rsid w:val="0080166B"/>
    <w:rsid w:val="00801765"/>
    <w:rsid w:val="00804396"/>
    <w:rsid w:val="00805486"/>
    <w:rsid w:val="0080686E"/>
    <w:rsid w:val="00806B4F"/>
    <w:rsid w:val="00806E3B"/>
    <w:rsid w:val="0080739F"/>
    <w:rsid w:val="0081234C"/>
    <w:rsid w:val="00813B11"/>
    <w:rsid w:val="0081465B"/>
    <w:rsid w:val="00817D8E"/>
    <w:rsid w:val="00821528"/>
    <w:rsid w:val="00821D17"/>
    <w:rsid w:val="00822E5F"/>
    <w:rsid w:val="008241C1"/>
    <w:rsid w:val="00824813"/>
    <w:rsid w:val="00824CBB"/>
    <w:rsid w:val="00825CD9"/>
    <w:rsid w:val="0082603D"/>
    <w:rsid w:val="00827DE1"/>
    <w:rsid w:val="0083030C"/>
    <w:rsid w:val="00831261"/>
    <w:rsid w:val="00831CFD"/>
    <w:rsid w:val="008320EE"/>
    <w:rsid w:val="008328FC"/>
    <w:rsid w:val="00833368"/>
    <w:rsid w:val="00833681"/>
    <w:rsid w:val="0083531B"/>
    <w:rsid w:val="00836FD3"/>
    <w:rsid w:val="0083709C"/>
    <w:rsid w:val="00843C49"/>
    <w:rsid w:val="00843C53"/>
    <w:rsid w:val="00844370"/>
    <w:rsid w:val="00845980"/>
    <w:rsid w:val="00847397"/>
    <w:rsid w:val="00847B89"/>
    <w:rsid w:val="00847DB0"/>
    <w:rsid w:val="0085273C"/>
    <w:rsid w:val="00852D5D"/>
    <w:rsid w:val="0085373C"/>
    <w:rsid w:val="00854C54"/>
    <w:rsid w:val="008559DF"/>
    <w:rsid w:val="00855CDC"/>
    <w:rsid w:val="00856755"/>
    <w:rsid w:val="008568BD"/>
    <w:rsid w:val="00860BB2"/>
    <w:rsid w:val="008628F3"/>
    <w:rsid w:val="008629EA"/>
    <w:rsid w:val="00865FFE"/>
    <w:rsid w:val="00867EC2"/>
    <w:rsid w:val="00871BEA"/>
    <w:rsid w:val="00872776"/>
    <w:rsid w:val="008746D6"/>
    <w:rsid w:val="00874ABE"/>
    <w:rsid w:val="0087589D"/>
    <w:rsid w:val="00880296"/>
    <w:rsid w:val="008824DD"/>
    <w:rsid w:val="008838A1"/>
    <w:rsid w:val="00885AFB"/>
    <w:rsid w:val="008860A6"/>
    <w:rsid w:val="00886748"/>
    <w:rsid w:val="0089022E"/>
    <w:rsid w:val="008905F4"/>
    <w:rsid w:val="0089244B"/>
    <w:rsid w:val="0089369A"/>
    <w:rsid w:val="00893F9D"/>
    <w:rsid w:val="00895969"/>
    <w:rsid w:val="00895DA4"/>
    <w:rsid w:val="00895DA8"/>
    <w:rsid w:val="008960E4"/>
    <w:rsid w:val="008A1193"/>
    <w:rsid w:val="008A341E"/>
    <w:rsid w:val="008A53E0"/>
    <w:rsid w:val="008A6652"/>
    <w:rsid w:val="008A6E99"/>
    <w:rsid w:val="008A72AA"/>
    <w:rsid w:val="008B0F0B"/>
    <w:rsid w:val="008B1240"/>
    <w:rsid w:val="008B1BE6"/>
    <w:rsid w:val="008B2EBF"/>
    <w:rsid w:val="008B39D9"/>
    <w:rsid w:val="008B3D94"/>
    <w:rsid w:val="008B43AA"/>
    <w:rsid w:val="008B44C9"/>
    <w:rsid w:val="008B466C"/>
    <w:rsid w:val="008B5F5A"/>
    <w:rsid w:val="008C0D1F"/>
    <w:rsid w:val="008C52CA"/>
    <w:rsid w:val="008C73E7"/>
    <w:rsid w:val="008C7CA8"/>
    <w:rsid w:val="008D0753"/>
    <w:rsid w:val="008D0A7B"/>
    <w:rsid w:val="008D2971"/>
    <w:rsid w:val="008D2C17"/>
    <w:rsid w:val="008D32E7"/>
    <w:rsid w:val="008D420C"/>
    <w:rsid w:val="008D4F3F"/>
    <w:rsid w:val="008D52EC"/>
    <w:rsid w:val="008D60B7"/>
    <w:rsid w:val="008D6CC2"/>
    <w:rsid w:val="008D7083"/>
    <w:rsid w:val="008D7FE9"/>
    <w:rsid w:val="008E0110"/>
    <w:rsid w:val="008E340B"/>
    <w:rsid w:val="008E49FF"/>
    <w:rsid w:val="008E56BE"/>
    <w:rsid w:val="008E660A"/>
    <w:rsid w:val="008E6945"/>
    <w:rsid w:val="008F094A"/>
    <w:rsid w:val="008F10BF"/>
    <w:rsid w:val="008F15C4"/>
    <w:rsid w:val="008F29EA"/>
    <w:rsid w:val="008F2A13"/>
    <w:rsid w:val="008F2E37"/>
    <w:rsid w:val="008F3C8F"/>
    <w:rsid w:val="008F435F"/>
    <w:rsid w:val="008F6A48"/>
    <w:rsid w:val="008F7128"/>
    <w:rsid w:val="008F7387"/>
    <w:rsid w:val="0090025D"/>
    <w:rsid w:val="009004E8"/>
    <w:rsid w:val="00900586"/>
    <w:rsid w:val="00900592"/>
    <w:rsid w:val="00900695"/>
    <w:rsid w:val="00902067"/>
    <w:rsid w:val="009020F1"/>
    <w:rsid w:val="0090585E"/>
    <w:rsid w:val="00907E2A"/>
    <w:rsid w:val="00910744"/>
    <w:rsid w:val="00910970"/>
    <w:rsid w:val="00910A4A"/>
    <w:rsid w:val="00910AB9"/>
    <w:rsid w:val="009116C0"/>
    <w:rsid w:val="00911844"/>
    <w:rsid w:val="00912A1E"/>
    <w:rsid w:val="00913E12"/>
    <w:rsid w:val="00914249"/>
    <w:rsid w:val="00914FF7"/>
    <w:rsid w:val="0091650B"/>
    <w:rsid w:val="009166AD"/>
    <w:rsid w:val="00916E8B"/>
    <w:rsid w:val="0091746B"/>
    <w:rsid w:val="00921A0A"/>
    <w:rsid w:val="00921B52"/>
    <w:rsid w:val="00921F0F"/>
    <w:rsid w:val="00922ED6"/>
    <w:rsid w:val="009249CD"/>
    <w:rsid w:val="00924A00"/>
    <w:rsid w:val="00925CA3"/>
    <w:rsid w:val="00926E0D"/>
    <w:rsid w:val="00927332"/>
    <w:rsid w:val="009305CE"/>
    <w:rsid w:val="009310FA"/>
    <w:rsid w:val="00931549"/>
    <w:rsid w:val="00932B66"/>
    <w:rsid w:val="0093318B"/>
    <w:rsid w:val="00933642"/>
    <w:rsid w:val="00934350"/>
    <w:rsid w:val="00934A62"/>
    <w:rsid w:val="00934FB6"/>
    <w:rsid w:val="00935226"/>
    <w:rsid w:val="009363B3"/>
    <w:rsid w:val="009368D3"/>
    <w:rsid w:val="009371CE"/>
    <w:rsid w:val="009375BA"/>
    <w:rsid w:val="00940DE0"/>
    <w:rsid w:val="009419D7"/>
    <w:rsid w:val="009424AC"/>
    <w:rsid w:val="00942533"/>
    <w:rsid w:val="0094460C"/>
    <w:rsid w:val="00944E0F"/>
    <w:rsid w:val="009459D4"/>
    <w:rsid w:val="00946FA9"/>
    <w:rsid w:val="009471AD"/>
    <w:rsid w:val="00947A0E"/>
    <w:rsid w:val="00947A81"/>
    <w:rsid w:val="009509B1"/>
    <w:rsid w:val="00950F61"/>
    <w:rsid w:val="00951231"/>
    <w:rsid w:val="00951EBE"/>
    <w:rsid w:val="00954064"/>
    <w:rsid w:val="00962CD5"/>
    <w:rsid w:val="00963AA8"/>
    <w:rsid w:val="00963CE6"/>
    <w:rsid w:val="00965959"/>
    <w:rsid w:val="009660C6"/>
    <w:rsid w:val="009673F7"/>
    <w:rsid w:val="0096768F"/>
    <w:rsid w:val="009677E8"/>
    <w:rsid w:val="00970942"/>
    <w:rsid w:val="00970B26"/>
    <w:rsid w:val="009728AA"/>
    <w:rsid w:val="009732A9"/>
    <w:rsid w:val="00973E5D"/>
    <w:rsid w:val="00975B4E"/>
    <w:rsid w:val="00976704"/>
    <w:rsid w:val="00977C49"/>
    <w:rsid w:val="00977FD1"/>
    <w:rsid w:val="00984B21"/>
    <w:rsid w:val="009853B7"/>
    <w:rsid w:val="00985696"/>
    <w:rsid w:val="009870E9"/>
    <w:rsid w:val="0098774D"/>
    <w:rsid w:val="009913C4"/>
    <w:rsid w:val="009913DC"/>
    <w:rsid w:val="00991B4C"/>
    <w:rsid w:val="0099260E"/>
    <w:rsid w:val="0099383F"/>
    <w:rsid w:val="00993DE3"/>
    <w:rsid w:val="00996F75"/>
    <w:rsid w:val="0099765A"/>
    <w:rsid w:val="009976AF"/>
    <w:rsid w:val="009A09BC"/>
    <w:rsid w:val="009A0BC1"/>
    <w:rsid w:val="009A0F98"/>
    <w:rsid w:val="009A3F55"/>
    <w:rsid w:val="009B0539"/>
    <w:rsid w:val="009B1CCD"/>
    <w:rsid w:val="009B28B8"/>
    <w:rsid w:val="009B2B7A"/>
    <w:rsid w:val="009B353E"/>
    <w:rsid w:val="009B411D"/>
    <w:rsid w:val="009B4E22"/>
    <w:rsid w:val="009B57D6"/>
    <w:rsid w:val="009B5C57"/>
    <w:rsid w:val="009B60B4"/>
    <w:rsid w:val="009B61B3"/>
    <w:rsid w:val="009C063D"/>
    <w:rsid w:val="009C1886"/>
    <w:rsid w:val="009C29DE"/>
    <w:rsid w:val="009C3758"/>
    <w:rsid w:val="009C3C3E"/>
    <w:rsid w:val="009C3FC0"/>
    <w:rsid w:val="009C4658"/>
    <w:rsid w:val="009C5259"/>
    <w:rsid w:val="009C543F"/>
    <w:rsid w:val="009C5E36"/>
    <w:rsid w:val="009C6D82"/>
    <w:rsid w:val="009C7722"/>
    <w:rsid w:val="009D03D6"/>
    <w:rsid w:val="009D1DB4"/>
    <w:rsid w:val="009D2B04"/>
    <w:rsid w:val="009D4404"/>
    <w:rsid w:val="009D5D2D"/>
    <w:rsid w:val="009D60F5"/>
    <w:rsid w:val="009D6A0B"/>
    <w:rsid w:val="009E072A"/>
    <w:rsid w:val="009E0878"/>
    <w:rsid w:val="009E0AB2"/>
    <w:rsid w:val="009E0DE8"/>
    <w:rsid w:val="009E1760"/>
    <w:rsid w:val="009E2A72"/>
    <w:rsid w:val="009E2B76"/>
    <w:rsid w:val="009E3400"/>
    <w:rsid w:val="009E38C6"/>
    <w:rsid w:val="009E44AA"/>
    <w:rsid w:val="009E48A6"/>
    <w:rsid w:val="009E49F5"/>
    <w:rsid w:val="009E5842"/>
    <w:rsid w:val="009F617D"/>
    <w:rsid w:val="009F6760"/>
    <w:rsid w:val="009F6B29"/>
    <w:rsid w:val="00A03857"/>
    <w:rsid w:val="00A038C5"/>
    <w:rsid w:val="00A04002"/>
    <w:rsid w:val="00A05D70"/>
    <w:rsid w:val="00A06633"/>
    <w:rsid w:val="00A0667A"/>
    <w:rsid w:val="00A075C0"/>
    <w:rsid w:val="00A10E89"/>
    <w:rsid w:val="00A12046"/>
    <w:rsid w:val="00A166E6"/>
    <w:rsid w:val="00A20C9E"/>
    <w:rsid w:val="00A212CE"/>
    <w:rsid w:val="00A22154"/>
    <w:rsid w:val="00A244AB"/>
    <w:rsid w:val="00A2568B"/>
    <w:rsid w:val="00A25B36"/>
    <w:rsid w:val="00A26811"/>
    <w:rsid w:val="00A2681C"/>
    <w:rsid w:val="00A30E3F"/>
    <w:rsid w:val="00A31112"/>
    <w:rsid w:val="00A314A6"/>
    <w:rsid w:val="00A323F6"/>
    <w:rsid w:val="00A3277E"/>
    <w:rsid w:val="00A3423B"/>
    <w:rsid w:val="00A368E5"/>
    <w:rsid w:val="00A36974"/>
    <w:rsid w:val="00A36BD5"/>
    <w:rsid w:val="00A36D8E"/>
    <w:rsid w:val="00A37EDF"/>
    <w:rsid w:val="00A405B5"/>
    <w:rsid w:val="00A42C76"/>
    <w:rsid w:val="00A42CCC"/>
    <w:rsid w:val="00A445AE"/>
    <w:rsid w:val="00A450BF"/>
    <w:rsid w:val="00A45363"/>
    <w:rsid w:val="00A45CF0"/>
    <w:rsid w:val="00A4714A"/>
    <w:rsid w:val="00A47B8A"/>
    <w:rsid w:val="00A47CA4"/>
    <w:rsid w:val="00A507EE"/>
    <w:rsid w:val="00A50DCF"/>
    <w:rsid w:val="00A510E0"/>
    <w:rsid w:val="00A51582"/>
    <w:rsid w:val="00A52AEB"/>
    <w:rsid w:val="00A52CD7"/>
    <w:rsid w:val="00A534AC"/>
    <w:rsid w:val="00A53530"/>
    <w:rsid w:val="00A547E2"/>
    <w:rsid w:val="00A54B41"/>
    <w:rsid w:val="00A54C46"/>
    <w:rsid w:val="00A553FC"/>
    <w:rsid w:val="00A571F4"/>
    <w:rsid w:val="00A57DC3"/>
    <w:rsid w:val="00A60726"/>
    <w:rsid w:val="00A607FB"/>
    <w:rsid w:val="00A609DF"/>
    <w:rsid w:val="00A60EA7"/>
    <w:rsid w:val="00A62166"/>
    <w:rsid w:val="00A6250A"/>
    <w:rsid w:val="00A62DED"/>
    <w:rsid w:val="00A62E65"/>
    <w:rsid w:val="00A64715"/>
    <w:rsid w:val="00A64771"/>
    <w:rsid w:val="00A67AE4"/>
    <w:rsid w:val="00A7002E"/>
    <w:rsid w:val="00A70285"/>
    <w:rsid w:val="00A7062F"/>
    <w:rsid w:val="00A70863"/>
    <w:rsid w:val="00A71976"/>
    <w:rsid w:val="00A73954"/>
    <w:rsid w:val="00A75C8C"/>
    <w:rsid w:val="00A75F0B"/>
    <w:rsid w:val="00A75F80"/>
    <w:rsid w:val="00A76DA3"/>
    <w:rsid w:val="00A77249"/>
    <w:rsid w:val="00A81856"/>
    <w:rsid w:val="00A82D12"/>
    <w:rsid w:val="00A85917"/>
    <w:rsid w:val="00A90027"/>
    <w:rsid w:val="00A90111"/>
    <w:rsid w:val="00A9096F"/>
    <w:rsid w:val="00A91140"/>
    <w:rsid w:val="00A92C4E"/>
    <w:rsid w:val="00A938BC"/>
    <w:rsid w:val="00A95FA3"/>
    <w:rsid w:val="00AA0838"/>
    <w:rsid w:val="00AA1A7C"/>
    <w:rsid w:val="00AA4088"/>
    <w:rsid w:val="00AA4880"/>
    <w:rsid w:val="00AA68D3"/>
    <w:rsid w:val="00AA69BA"/>
    <w:rsid w:val="00AB274D"/>
    <w:rsid w:val="00AB292A"/>
    <w:rsid w:val="00AB296F"/>
    <w:rsid w:val="00AB30C7"/>
    <w:rsid w:val="00AB3E87"/>
    <w:rsid w:val="00AB3F7E"/>
    <w:rsid w:val="00AB56DD"/>
    <w:rsid w:val="00AB5B56"/>
    <w:rsid w:val="00AB615C"/>
    <w:rsid w:val="00AB6BB5"/>
    <w:rsid w:val="00AB6CB7"/>
    <w:rsid w:val="00AB6D5D"/>
    <w:rsid w:val="00AC05CC"/>
    <w:rsid w:val="00AC0862"/>
    <w:rsid w:val="00AC0972"/>
    <w:rsid w:val="00AC0DD8"/>
    <w:rsid w:val="00AC1B1D"/>
    <w:rsid w:val="00AC1C35"/>
    <w:rsid w:val="00AC5966"/>
    <w:rsid w:val="00AC5BBE"/>
    <w:rsid w:val="00AC66B4"/>
    <w:rsid w:val="00AC6D42"/>
    <w:rsid w:val="00AC7231"/>
    <w:rsid w:val="00AC75EA"/>
    <w:rsid w:val="00AD15CE"/>
    <w:rsid w:val="00AD1BC1"/>
    <w:rsid w:val="00AD338F"/>
    <w:rsid w:val="00AD53A3"/>
    <w:rsid w:val="00AD62F7"/>
    <w:rsid w:val="00AD6771"/>
    <w:rsid w:val="00AD79C9"/>
    <w:rsid w:val="00AD7DFE"/>
    <w:rsid w:val="00AE0625"/>
    <w:rsid w:val="00AE1771"/>
    <w:rsid w:val="00AE2756"/>
    <w:rsid w:val="00AE3B47"/>
    <w:rsid w:val="00AE4C41"/>
    <w:rsid w:val="00AE5C32"/>
    <w:rsid w:val="00AE6690"/>
    <w:rsid w:val="00AE67AA"/>
    <w:rsid w:val="00AE752B"/>
    <w:rsid w:val="00AF0203"/>
    <w:rsid w:val="00AF4066"/>
    <w:rsid w:val="00AF47E9"/>
    <w:rsid w:val="00AF4E29"/>
    <w:rsid w:val="00AF518D"/>
    <w:rsid w:val="00AF5C11"/>
    <w:rsid w:val="00B01EF4"/>
    <w:rsid w:val="00B02CE6"/>
    <w:rsid w:val="00B02F93"/>
    <w:rsid w:val="00B039C4"/>
    <w:rsid w:val="00B04613"/>
    <w:rsid w:val="00B04D6F"/>
    <w:rsid w:val="00B0574C"/>
    <w:rsid w:val="00B05F33"/>
    <w:rsid w:val="00B1080F"/>
    <w:rsid w:val="00B12639"/>
    <w:rsid w:val="00B12848"/>
    <w:rsid w:val="00B1360F"/>
    <w:rsid w:val="00B13922"/>
    <w:rsid w:val="00B13BCB"/>
    <w:rsid w:val="00B13C50"/>
    <w:rsid w:val="00B16F09"/>
    <w:rsid w:val="00B17411"/>
    <w:rsid w:val="00B179F5"/>
    <w:rsid w:val="00B20B8C"/>
    <w:rsid w:val="00B218FB"/>
    <w:rsid w:val="00B219FD"/>
    <w:rsid w:val="00B22638"/>
    <w:rsid w:val="00B22AC1"/>
    <w:rsid w:val="00B24131"/>
    <w:rsid w:val="00B24411"/>
    <w:rsid w:val="00B24D59"/>
    <w:rsid w:val="00B25A4A"/>
    <w:rsid w:val="00B2683E"/>
    <w:rsid w:val="00B27584"/>
    <w:rsid w:val="00B30046"/>
    <w:rsid w:val="00B30191"/>
    <w:rsid w:val="00B32156"/>
    <w:rsid w:val="00B333EF"/>
    <w:rsid w:val="00B346F0"/>
    <w:rsid w:val="00B371D2"/>
    <w:rsid w:val="00B374B8"/>
    <w:rsid w:val="00B401BD"/>
    <w:rsid w:val="00B40262"/>
    <w:rsid w:val="00B4055C"/>
    <w:rsid w:val="00B40728"/>
    <w:rsid w:val="00B40E49"/>
    <w:rsid w:val="00B4104B"/>
    <w:rsid w:val="00B41C51"/>
    <w:rsid w:val="00B41C97"/>
    <w:rsid w:val="00B42172"/>
    <w:rsid w:val="00B42344"/>
    <w:rsid w:val="00B43BDB"/>
    <w:rsid w:val="00B44BB9"/>
    <w:rsid w:val="00B45A06"/>
    <w:rsid w:val="00B45BE7"/>
    <w:rsid w:val="00B529E6"/>
    <w:rsid w:val="00B530BA"/>
    <w:rsid w:val="00B5361F"/>
    <w:rsid w:val="00B53653"/>
    <w:rsid w:val="00B546DA"/>
    <w:rsid w:val="00B548C1"/>
    <w:rsid w:val="00B548C5"/>
    <w:rsid w:val="00B54AC4"/>
    <w:rsid w:val="00B55D49"/>
    <w:rsid w:val="00B5786C"/>
    <w:rsid w:val="00B60AFA"/>
    <w:rsid w:val="00B628EE"/>
    <w:rsid w:val="00B636F4"/>
    <w:rsid w:val="00B64276"/>
    <w:rsid w:val="00B66241"/>
    <w:rsid w:val="00B66387"/>
    <w:rsid w:val="00B66F01"/>
    <w:rsid w:val="00B6734A"/>
    <w:rsid w:val="00B6785B"/>
    <w:rsid w:val="00B716E0"/>
    <w:rsid w:val="00B72732"/>
    <w:rsid w:val="00B74B20"/>
    <w:rsid w:val="00B754C8"/>
    <w:rsid w:val="00B75CD5"/>
    <w:rsid w:val="00B75FBD"/>
    <w:rsid w:val="00B7724E"/>
    <w:rsid w:val="00B7736E"/>
    <w:rsid w:val="00B77D5D"/>
    <w:rsid w:val="00B80057"/>
    <w:rsid w:val="00B82471"/>
    <w:rsid w:val="00B82B80"/>
    <w:rsid w:val="00B830ED"/>
    <w:rsid w:val="00B8410A"/>
    <w:rsid w:val="00B84E5A"/>
    <w:rsid w:val="00B85343"/>
    <w:rsid w:val="00B86477"/>
    <w:rsid w:val="00B90AB5"/>
    <w:rsid w:val="00B91C8B"/>
    <w:rsid w:val="00B92BF9"/>
    <w:rsid w:val="00B94B85"/>
    <w:rsid w:val="00B94CA3"/>
    <w:rsid w:val="00B951F9"/>
    <w:rsid w:val="00B9560E"/>
    <w:rsid w:val="00B96995"/>
    <w:rsid w:val="00B969DA"/>
    <w:rsid w:val="00B9793E"/>
    <w:rsid w:val="00BA5B16"/>
    <w:rsid w:val="00BB008E"/>
    <w:rsid w:val="00BB08DF"/>
    <w:rsid w:val="00BB0AEE"/>
    <w:rsid w:val="00BB0BC9"/>
    <w:rsid w:val="00BB0CEC"/>
    <w:rsid w:val="00BB1569"/>
    <w:rsid w:val="00BB20FA"/>
    <w:rsid w:val="00BB3ECE"/>
    <w:rsid w:val="00BB61BF"/>
    <w:rsid w:val="00BB69A4"/>
    <w:rsid w:val="00BB73C6"/>
    <w:rsid w:val="00BC03AC"/>
    <w:rsid w:val="00BC1A4E"/>
    <w:rsid w:val="00BC1AFF"/>
    <w:rsid w:val="00BC2197"/>
    <w:rsid w:val="00BC2995"/>
    <w:rsid w:val="00BC3A1B"/>
    <w:rsid w:val="00BC5DBA"/>
    <w:rsid w:val="00BC5E93"/>
    <w:rsid w:val="00BC62F1"/>
    <w:rsid w:val="00BC6483"/>
    <w:rsid w:val="00BC6D21"/>
    <w:rsid w:val="00BC7EFF"/>
    <w:rsid w:val="00BC7FE6"/>
    <w:rsid w:val="00BD2EFE"/>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6DB0"/>
    <w:rsid w:val="00BF071E"/>
    <w:rsid w:val="00BF264A"/>
    <w:rsid w:val="00BF27DD"/>
    <w:rsid w:val="00BF3095"/>
    <w:rsid w:val="00BF37AE"/>
    <w:rsid w:val="00BF3964"/>
    <w:rsid w:val="00BF573A"/>
    <w:rsid w:val="00BF7255"/>
    <w:rsid w:val="00BF765B"/>
    <w:rsid w:val="00C02FE6"/>
    <w:rsid w:val="00C06986"/>
    <w:rsid w:val="00C07A46"/>
    <w:rsid w:val="00C108C8"/>
    <w:rsid w:val="00C116BF"/>
    <w:rsid w:val="00C13747"/>
    <w:rsid w:val="00C17627"/>
    <w:rsid w:val="00C17DD2"/>
    <w:rsid w:val="00C20A9C"/>
    <w:rsid w:val="00C20B80"/>
    <w:rsid w:val="00C21DC6"/>
    <w:rsid w:val="00C22BA0"/>
    <w:rsid w:val="00C23E5E"/>
    <w:rsid w:val="00C25B28"/>
    <w:rsid w:val="00C26AB5"/>
    <w:rsid w:val="00C30BCA"/>
    <w:rsid w:val="00C31AA7"/>
    <w:rsid w:val="00C32722"/>
    <w:rsid w:val="00C32A03"/>
    <w:rsid w:val="00C33783"/>
    <w:rsid w:val="00C34090"/>
    <w:rsid w:val="00C353FD"/>
    <w:rsid w:val="00C35458"/>
    <w:rsid w:val="00C3555E"/>
    <w:rsid w:val="00C357EA"/>
    <w:rsid w:val="00C365C3"/>
    <w:rsid w:val="00C36FEB"/>
    <w:rsid w:val="00C37E5B"/>
    <w:rsid w:val="00C41408"/>
    <w:rsid w:val="00C41413"/>
    <w:rsid w:val="00C4247E"/>
    <w:rsid w:val="00C42C06"/>
    <w:rsid w:val="00C435BD"/>
    <w:rsid w:val="00C442E8"/>
    <w:rsid w:val="00C461E4"/>
    <w:rsid w:val="00C47B92"/>
    <w:rsid w:val="00C5046D"/>
    <w:rsid w:val="00C50F80"/>
    <w:rsid w:val="00C52516"/>
    <w:rsid w:val="00C52B3F"/>
    <w:rsid w:val="00C56AEE"/>
    <w:rsid w:val="00C574ED"/>
    <w:rsid w:val="00C62AB9"/>
    <w:rsid w:val="00C6396B"/>
    <w:rsid w:val="00C63DA1"/>
    <w:rsid w:val="00C6421F"/>
    <w:rsid w:val="00C679D5"/>
    <w:rsid w:val="00C725F8"/>
    <w:rsid w:val="00C72AAA"/>
    <w:rsid w:val="00C72EB2"/>
    <w:rsid w:val="00C731AA"/>
    <w:rsid w:val="00C739CF"/>
    <w:rsid w:val="00C74C54"/>
    <w:rsid w:val="00C805F0"/>
    <w:rsid w:val="00C812D1"/>
    <w:rsid w:val="00C834C1"/>
    <w:rsid w:val="00C837E6"/>
    <w:rsid w:val="00C868F5"/>
    <w:rsid w:val="00C86BDF"/>
    <w:rsid w:val="00C86D3C"/>
    <w:rsid w:val="00C87078"/>
    <w:rsid w:val="00C870E7"/>
    <w:rsid w:val="00C87512"/>
    <w:rsid w:val="00C87B10"/>
    <w:rsid w:val="00C90115"/>
    <w:rsid w:val="00C90939"/>
    <w:rsid w:val="00C91B1D"/>
    <w:rsid w:val="00C924EF"/>
    <w:rsid w:val="00C92871"/>
    <w:rsid w:val="00C93568"/>
    <w:rsid w:val="00C93802"/>
    <w:rsid w:val="00C93E3E"/>
    <w:rsid w:val="00C9493D"/>
    <w:rsid w:val="00C95117"/>
    <w:rsid w:val="00C95900"/>
    <w:rsid w:val="00C95914"/>
    <w:rsid w:val="00C968CA"/>
    <w:rsid w:val="00CA01B6"/>
    <w:rsid w:val="00CA02E2"/>
    <w:rsid w:val="00CA1E36"/>
    <w:rsid w:val="00CA3822"/>
    <w:rsid w:val="00CA460C"/>
    <w:rsid w:val="00CA6293"/>
    <w:rsid w:val="00CA7654"/>
    <w:rsid w:val="00CA7AC8"/>
    <w:rsid w:val="00CA7B96"/>
    <w:rsid w:val="00CB1068"/>
    <w:rsid w:val="00CB115F"/>
    <w:rsid w:val="00CB21FF"/>
    <w:rsid w:val="00CB27DF"/>
    <w:rsid w:val="00CB2CAC"/>
    <w:rsid w:val="00CB2F7A"/>
    <w:rsid w:val="00CB390D"/>
    <w:rsid w:val="00CB3DD8"/>
    <w:rsid w:val="00CB581F"/>
    <w:rsid w:val="00CB5A51"/>
    <w:rsid w:val="00CB5B87"/>
    <w:rsid w:val="00CB6460"/>
    <w:rsid w:val="00CB6C45"/>
    <w:rsid w:val="00CB731A"/>
    <w:rsid w:val="00CC1F47"/>
    <w:rsid w:val="00CC22A9"/>
    <w:rsid w:val="00CC2B31"/>
    <w:rsid w:val="00CC3B09"/>
    <w:rsid w:val="00CC436D"/>
    <w:rsid w:val="00CC43E4"/>
    <w:rsid w:val="00CC5207"/>
    <w:rsid w:val="00CC5990"/>
    <w:rsid w:val="00CC6D2E"/>
    <w:rsid w:val="00CD03AF"/>
    <w:rsid w:val="00CD1282"/>
    <w:rsid w:val="00CD1BDE"/>
    <w:rsid w:val="00CD2B39"/>
    <w:rsid w:val="00CD3856"/>
    <w:rsid w:val="00CD438E"/>
    <w:rsid w:val="00CD454B"/>
    <w:rsid w:val="00CD4576"/>
    <w:rsid w:val="00CD4BFE"/>
    <w:rsid w:val="00CE067B"/>
    <w:rsid w:val="00CE0CEC"/>
    <w:rsid w:val="00CE0E45"/>
    <w:rsid w:val="00CE2879"/>
    <w:rsid w:val="00CE3172"/>
    <w:rsid w:val="00CE3301"/>
    <w:rsid w:val="00CE357E"/>
    <w:rsid w:val="00CE39D1"/>
    <w:rsid w:val="00CE3BDD"/>
    <w:rsid w:val="00CE4B24"/>
    <w:rsid w:val="00CE55E4"/>
    <w:rsid w:val="00CE64E3"/>
    <w:rsid w:val="00CE6F62"/>
    <w:rsid w:val="00CE7150"/>
    <w:rsid w:val="00CF1968"/>
    <w:rsid w:val="00CF2AE6"/>
    <w:rsid w:val="00CF3F03"/>
    <w:rsid w:val="00CF5B41"/>
    <w:rsid w:val="00D0067F"/>
    <w:rsid w:val="00D01691"/>
    <w:rsid w:val="00D01A40"/>
    <w:rsid w:val="00D01C07"/>
    <w:rsid w:val="00D0369D"/>
    <w:rsid w:val="00D03A9D"/>
    <w:rsid w:val="00D0575A"/>
    <w:rsid w:val="00D06C82"/>
    <w:rsid w:val="00D10327"/>
    <w:rsid w:val="00D12B2A"/>
    <w:rsid w:val="00D134D5"/>
    <w:rsid w:val="00D142CD"/>
    <w:rsid w:val="00D147E6"/>
    <w:rsid w:val="00D21CAB"/>
    <w:rsid w:val="00D247C5"/>
    <w:rsid w:val="00D24840"/>
    <w:rsid w:val="00D25E60"/>
    <w:rsid w:val="00D31B0A"/>
    <w:rsid w:val="00D32982"/>
    <w:rsid w:val="00D33CC4"/>
    <w:rsid w:val="00D33D6F"/>
    <w:rsid w:val="00D34133"/>
    <w:rsid w:val="00D34279"/>
    <w:rsid w:val="00D35F97"/>
    <w:rsid w:val="00D36274"/>
    <w:rsid w:val="00D36C39"/>
    <w:rsid w:val="00D379C8"/>
    <w:rsid w:val="00D40D58"/>
    <w:rsid w:val="00D425CA"/>
    <w:rsid w:val="00D43212"/>
    <w:rsid w:val="00D43FA4"/>
    <w:rsid w:val="00D4448C"/>
    <w:rsid w:val="00D4555E"/>
    <w:rsid w:val="00D46004"/>
    <w:rsid w:val="00D4601C"/>
    <w:rsid w:val="00D46338"/>
    <w:rsid w:val="00D46772"/>
    <w:rsid w:val="00D47530"/>
    <w:rsid w:val="00D47CEC"/>
    <w:rsid w:val="00D51376"/>
    <w:rsid w:val="00D51B3E"/>
    <w:rsid w:val="00D55822"/>
    <w:rsid w:val="00D55BC1"/>
    <w:rsid w:val="00D577BC"/>
    <w:rsid w:val="00D61C4B"/>
    <w:rsid w:val="00D61D58"/>
    <w:rsid w:val="00D61FE7"/>
    <w:rsid w:val="00D628CA"/>
    <w:rsid w:val="00D635DC"/>
    <w:rsid w:val="00D641FD"/>
    <w:rsid w:val="00D64FE2"/>
    <w:rsid w:val="00D66212"/>
    <w:rsid w:val="00D66503"/>
    <w:rsid w:val="00D6686E"/>
    <w:rsid w:val="00D7013C"/>
    <w:rsid w:val="00D7050C"/>
    <w:rsid w:val="00D711C6"/>
    <w:rsid w:val="00D735F0"/>
    <w:rsid w:val="00D738DD"/>
    <w:rsid w:val="00D73B3F"/>
    <w:rsid w:val="00D73C9D"/>
    <w:rsid w:val="00D7440B"/>
    <w:rsid w:val="00D753B9"/>
    <w:rsid w:val="00D81304"/>
    <w:rsid w:val="00D81648"/>
    <w:rsid w:val="00D81846"/>
    <w:rsid w:val="00D831DC"/>
    <w:rsid w:val="00D83DAC"/>
    <w:rsid w:val="00D8532B"/>
    <w:rsid w:val="00D86297"/>
    <w:rsid w:val="00D86FC4"/>
    <w:rsid w:val="00D87645"/>
    <w:rsid w:val="00D90309"/>
    <w:rsid w:val="00D93D2A"/>
    <w:rsid w:val="00D94B23"/>
    <w:rsid w:val="00D95CC8"/>
    <w:rsid w:val="00D95D13"/>
    <w:rsid w:val="00D97517"/>
    <w:rsid w:val="00D97733"/>
    <w:rsid w:val="00D97895"/>
    <w:rsid w:val="00DA02FA"/>
    <w:rsid w:val="00DA2C8A"/>
    <w:rsid w:val="00DA2EFD"/>
    <w:rsid w:val="00DA6C03"/>
    <w:rsid w:val="00DA76F3"/>
    <w:rsid w:val="00DA7894"/>
    <w:rsid w:val="00DB090F"/>
    <w:rsid w:val="00DB21A9"/>
    <w:rsid w:val="00DB2894"/>
    <w:rsid w:val="00DB386F"/>
    <w:rsid w:val="00DB3B1A"/>
    <w:rsid w:val="00DB67AA"/>
    <w:rsid w:val="00DB698D"/>
    <w:rsid w:val="00DB7709"/>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66C1"/>
    <w:rsid w:val="00DD7CE3"/>
    <w:rsid w:val="00DE065A"/>
    <w:rsid w:val="00DE0A14"/>
    <w:rsid w:val="00DE1828"/>
    <w:rsid w:val="00DE244C"/>
    <w:rsid w:val="00DE4BB1"/>
    <w:rsid w:val="00DE5902"/>
    <w:rsid w:val="00DE5D70"/>
    <w:rsid w:val="00DE5EAB"/>
    <w:rsid w:val="00DE67E5"/>
    <w:rsid w:val="00DE706D"/>
    <w:rsid w:val="00DE75D3"/>
    <w:rsid w:val="00DE76D4"/>
    <w:rsid w:val="00DE784B"/>
    <w:rsid w:val="00DE7D1A"/>
    <w:rsid w:val="00DF22F9"/>
    <w:rsid w:val="00DF3BA7"/>
    <w:rsid w:val="00DF3C92"/>
    <w:rsid w:val="00DF566B"/>
    <w:rsid w:val="00DF7197"/>
    <w:rsid w:val="00E00077"/>
    <w:rsid w:val="00E03A5D"/>
    <w:rsid w:val="00E0634C"/>
    <w:rsid w:val="00E07E38"/>
    <w:rsid w:val="00E13EF0"/>
    <w:rsid w:val="00E152F0"/>
    <w:rsid w:val="00E157E8"/>
    <w:rsid w:val="00E15B6A"/>
    <w:rsid w:val="00E15C07"/>
    <w:rsid w:val="00E16B4B"/>
    <w:rsid w:val="00E1751B"/>
    <w:rsid w:val="00E206E2"/>
    <w:rsid w:val="00E21795"/>
    <w:rsid w:val="00E21C01"/>
    <w:rsid w:val="00E229ED"/>
    <w:rsid w:val="00E23C09"/>
    <w:rsid w:val="00E240A7"/>
    <w:rsid w:val="00E24246"/>
    <w:rsid w:val="00E278BD"/>
    <w:rsid w:val="00E27A99"/>
    <w:rsid w:val="00E27BE2"/>
    <w:rsid w:val="00E31699"/>
    <w:rsid w:val="00E31A8B"/>
    <w:rsid w:val="00E33994"/>
    <w:rsid w:val="00E35182"/>
    <w:rsid w:val="00E353D5"/>
    <w:rsid w:val="00E35413"/>
    <w:rsid w:val="00E35BA9"/>
    <w:rsid w:val="00E35FFD"/>
    <w:rsid w:val="00E373C7"/>
    <w:rsid w:val="00E40333"/>
    <w:rsid w:val="00E4088C"/>
    <w:rsid w:val="00E42BA9"/>
    <w:rsid w:val="00E438F7"/>
    <w:rsid w:val="00E43956"/>
    <w:rsid w:val="00E43F67"/>
    <w:rsid w:val="00E4407F"/>
    <w:rsid w:val="00E4439C"/>
    <w:rsid w:val="00E452B9"/>
    <w:rsid w:val="00E45DB2"/>
    <w:rsid w:val="00E45E95"/>
    <w:rsid w:val="00E479B1"/>
    <w:rsid w:val="00E50CBE"/>
    <w:rsid w:val="00E5115A"/>
    <w:rsid w:val="00E520DF"/>
    <w:rsid w:val="00E52166"/>
    <w:rsid w:val="00E534F2"/>
    <w:rsid w:val="00E53C41"/>
    <w:rsid w:val="00E5498D"/>
    <w:rsid w:val="00E54BDB"/>
    <w:rsid w:val="00E54D07"/>
    <w:rsid w:val="00E55B03"/>
    <w:rsid w:val="00E55E06"/>
    <w:rsid w:val="00E5653A"/>
    <w:rsid w:val="00E56B1F"/>
    <w:rsid w:val="00E57599"/>
    <w:rsid w:val="00E57D2F"/>
    <w:rsid w:val="00E6139F"/>
    <w:rsid w:val="00E6443D"/>
    <w:rsid w:val="00E64853"/>
    <w:rsid w:val="00E64AE1"/>
    <w:rsid w:val="00E65F60"/>
    <w:rsid w:val="00E667B7"/>
    <w:rsid w:val="00E667DF"/>
    <w:rsid w:val="00E723B9"/>
    <w:rsid w:val="00E72798"/>
    <w:rsid w:val="00E75C7C"/>
    <w:rsid w:val="00E75F56"/>
    <w:rsid w:val="00E769DE"/>
    <w:rsid w:val="00E77118"/>
    <w:rsid w:val="00E77D94"/>
    <w:rsid w:val="00E77EF8"/>
    <w:rsid w:val="00E800ED"/>
    <w:rsid w:val="00E80A4E"/>
    <w:rsid w:val="00E81245"/>
    <w:rsid w:val="00E8136B"/>
    <w:rsid w:val="00E81BDA"/>
    <w:rsid w:val="00E83343"/>
    <w:rsid w:val="00E83462"/>
    <w:rsid w:val="00E83491"/>
    <w:rsid w:val="00E84688"/>
    <w:rsid w:val="00E84BA6"/>
    <w:rsid w:val="00E85384"/>
    <w:rsid w:val="00E91569"/>
    <w:rsid w:val="00E9242C"/>
    <w:rsid w:val="00E93765"/>
    <w:rsid w:val="00E94B85"/>
    <w:rsid w:val="00E96AB8"/>
    <w:rsid w:val="00E9731E"/>
    <w:rsid w:val="00E975CD"/>
    <w:rsid w:val="00E97944"/>
    <w:rsid w:val="00EA12A6"/>
    <w:rsid w:val="00EA175C"/>
    <w:rsid w:val="00EA1963"/>
    <w:rsid w:val="00EA1EF5"/>
    <w:rsid w:val="00EA21F5"/>
    <w:rsid w:val="00EA236C"/>
    <w:rsid w:val="00EA2376"/>
    <w:rsid w:val="00EA2520"/>
    <w:rsid w:val="00EA32C2"/>
    <w:rsid w:val="00EA4FA4"/>
    <w:rsid w:val="00EA5065"/>
    <w:rsid w:val="00EA6164"/>
    <w:rsid w:val="00EB0FBD"/>
    <w:rsid w:val="00EB216D"/>
    <w:rsid w:val="00EB275E"/>
    <w:rsid w:val="00EB3FD2"/>
    <w:rsid w:val="00EB4AD9"/>
    <w:rsid w:val="00EB5112"/>
    <w:rsid w:val="00EB5F26"/>
    <w:rsid w:val="00EB6D20"/>
    <w:rsid w:val="00EB732E"/>
    <w:rsid w:val="00EC11B0"/>
    <w:rsid w:val="00EC1D32"/>
    <w:rsid w:val="00EC214E"/>
    <w:rsid w:val="00EC2AA3"/>
    <w:rsid w:val="00EC3A96"/>
    <w:rsid w:val="00EC66A6"/>
    <w:rsid w:val="00EC7055"/>
    <w:rsid w:val="00EC7AF0"/>
    <w:rsid w:val="00ED026F"/>
    <w:rsid w:val="00ED0938"/>
    <w:rsid w:val="00ED1022"/>
    <w:rsid w:val="00ED3979"/>
    <w:rsid w:val="00ED50D9"/>
    <w:rsid w:val="00ED6460"/>
    <w:rsid w:val="00ED6878"/>
    <w:rsid w:val="00EE0A35"/>
    <w:rsid w:val="00EE13FE"/>
    <w:rsid w:val="00EE234B"/>
    <w:rsid w:val="00EE28B7"/>
    <w:rsid w:val="00EE317F"/>
    <w:rsid w:val="00EE388E"/>
    <w:rsid w:val="00EE4AF5"/>
    <w:rsid w:val="00EE4E54"/>
    <w:rsid w:val="00EE588C"/>
    <w:rsid w:val="00EE5A87"/>
    <w:rsid w:val="00EE652E"/>
    <w:rsid w:val="00EE78C5"/>
    <w:rsid w:val="00EF0CEC"/>
    <w:rsid w:val="00EF11E3"/>
    <w:rsid w:val="00EF4A5B"/>
    <w:rsid w:val="00EF4D02"/>
    <w:rsid w:val="00EF4FC0"/>
    <w:rsid w:val="00EF6A59"/>
    <w:rsid w:val="00EF6BBF"/>
    <w:rsid w:val="00F00959"/>
    <w:rsid w:val="00F01720"/>
    <w:rsid w:val="00F021B0"/>
    <w:rsid w:val="00F02837"/>
    <w:rsid w:val="00F0353D"/>
    <w:rsid w:val="00F04ED2"/>
    <w:rsid w:val="00F0697D"/>
    <w:rsid w:val="00F06987"/>
    <w:rsid w:val="00F11564"/>
    <w:rsid w:val="00F12D2C"/>
    <w:rsid w:val="00F1307C"/>
    <w:rsid w:val="00F14D0E"/>
    <w:rsid w:val="00F176E4"/>
    <w:rsid w:val="00F17C2F"/>
    <w:rsid w:val="00F204CA"/>
    <w:rsid w:val="00F218B7"/>
    <w:rsid w:val="00F23A43"/>
    <w:rsid w:val="00F24735"/>
    <w:rsid w:val="00F24BCC"/>
    <w:rsid w:val="00F27611"/>
    <w:rsid w:val="00F306CB"/>
    <w:rsid w:val="00F3113A"/>
    <w:rsid w:val="00F32617"/>
    <w:rsid w:val="00F34E07"/>
    <w:rsid w:val="00F34E31"/>
    <w:rsid w:val="00F352A8"/>
    <w:rsid w:val="00F35507"/>
    <w:rsid w:val="00F41981"/>
    <w:rsid w:val="00F41D96"/>
    <w:rsid w:val="00F42EB2"/>
    <w:rsid w:val="00F43AFC"/>
    <w:rsid w:val="00F44147"/>
    <w:rsid w:val="00F4450F"/>
    <w:rsid w:val="00F44F9B"/>
    <w:rsid w:val="00F45F01"/>
    <w:rsid w:val="00F4634D"/>
    <w:rsid w:val="00F47056"/>
    <w:rsid w:val="00F4727D"/>
    <w:rsid w:val="00F50EFC"/>
    <w:rsid w:val="00F51AF5"/>
    <w:rsid w:val="00F51BF8"/>
    <w:rsid w:val="00F52D8F"/>
    <w:rsid w:val="00F53A40"/>
    <w:rsid w:val="00F541ED"/>
    <w:rsid w:val="00F56BBF"/>
    <w:rsid w:val="00F56CB2"/>
    <w:rsid w:val="00F573A4"/>
    <w:rsid w:val="00F57B24"/>
    <w:rsid w:val="00F603FB"/>
    <w:rsid w:val="00F6057B"/>
    <w:rsid w:val="00F65C63"/>
    <w:rsid w:val="00F66EB1"/>
    <w:rsid w:val="00F74355"/>
    <w:rsid w:val="00F7694E"/>
    <w:rsid w:val="00F776B8"/>
    <w:rsid w:val="00F81B50"/>
    <w:rsid w:val="00F826BB"/>
    <w:rsid w:val="00F82FEC"/>
    <w:rsid w:val="00F835EC"/>
    <w:rsid w:val="00F84483"/>
    <w:rsid w:val="00F84E24"/>
    <w:rsid w:val="00F85AFB"/>
    <w:rsid w:val="00F86BBB"/>
    <w:rsid w:val="00F87307"/>
    <w:rsid w:val="00F87616"/>
    <w:rsid w:val="00F901A0"/>
    <w:rsid w:val="00F916E8"/>
    <w:rsid w:val="00F92BED"/>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DB6"/>
    <w:rsid w:val="00FA59D6"/>
    <w:rsid w:val="00FA5CF5"/>
    <w:rsid w:val="00FA6529"/>
    <w:rsid w:val="00FA6847"/>
    <w:rsid w:val="00FA6F16"/>
    <w:rsid w:val="00FB1D6B"/>
    <w:rsid w:val="00FB24FC"/>
    <w:rsid w:val="00FB321A"/>
    <w:rsid w:val="00FB47F7"/>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33EC"/>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7A33"/>
    <w:rsid w:val="00FE1129"/>
    <w:rsid w:val="00FE1208"/>
    <w:rsid w:val="00FE33B2"/>
    <w:rsid w:val="00FE433C"/>
    <w:rsid w:val="00FE4D6C"/>
    <w:rsid w:val="00FE5AFA"/>
    <w:rsid w:val="00FE703E"/>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ulo.lindjarv@rmk.ee" TargetMode="External"/><Relationship Id="rId4" Type="http://schemas.openxmlformats.org/officeDocument/2006/relationships/settings" Target="settings.xml"/><Relationship Id="rId9" Type="http://schemas.openxmlformats.org/officeDocument/2006/relationships/hyperlink" Target="mailto:ulo.lindjarv@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642</TotalTime>
  <Pages>8</Pages>
  <Words>3699</Words>
  <Characters>21090</Characters>
  <Application>Microsoft Office Word</Application>
  <DocSecurity>0</DocSecurity>
  <Lines>175</Lines>
  <Paragraphs>49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24740</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45</cp:revision>
  <cp:lastPrinted>2009-10-14T12:22:00Z</cp:lastPrinted>
  <dcterms:created xsi:type="dcterms:W3CDTF">2022-09-01T10:34:00Z</dcterms:created>
  <dcterms:modified xsi:type="dcterms:W3CDTF">2023-01-09T12:40:00Z</dcterms:modified>
</cp:coreProperties>
</file>